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51417" w:rsidRPr="008326EC" w:rsidRDefault="00751417" w:rsidP="00751417">
      <w:pPr>
        <w:jc w:val="center"/>
        <w:rPr>
          <w:b/>
          <w:sz w:val="28"/>
          <w:szCs w:val="28"/>
        </w:rPr>
      </w:pPr>
      <w:r>
        <w:rPr>
          <w:b/>
          <w:sz w:val="28"/>
          <w:szCs w:val="28"/>
        </w:rPr>
        <w:t>ДЛЯ СУБЪЕКТОВ МАЛОГО ПРЕДПРИНИМАТЕЛЬСТВА</w:t>
      </w:r>
    </w:p>
    <w:p w:rsidR="00751417" w:rsidRPr="00DA5EAF" w:rsidRDefault="00751417" w:rsidP="00751417">
      <w:pPr>
        <w:jc w:val="center"/>
        <w:rPr>
          <w:b/>
          <w:sz w:val="28"/>
          <w:szCs w:val="28"/>
        </w:rPr>
      </w:pPr>
      <w:r w:rsidRPr="00DA5EAF">
        <w:rPr>
          <w:b/>
          <w:sz w:val="28"/>
          <w:szCs w:val="28"/>
        </w:rPr>
        <w:t>ИЗВЕЩЕНИЕ О ПРОВЕДЕНИИ ЗАПРОСА КОТИРОВОК</w:t>
      </w:r>
    </w:p>
    <w:p w:rsidR="00751417" w:rsidRPr="008326EC" w:rsidRDefault="00751417" w:rsidP="00751417">
      <w:pPr>
        <w:jc w:val="both"/>
        <w:outlineLvl w:val="0"/>
        <w:rPr>
          <w:sz w:val="22"/>
          <w:szCs w:val="22"/>
        </w:rPr>
      </w:pPr>
    </w:p>
    <w:p w:rsidR="00751417" w:rsidRPr="008326EC" w:rsidRDefault="00751417" w:rsidP="00751417">
      <w:pPr>
        <w:jc w:val="both"/>
        <w:outlineLvl w:val="0"/>
        <w:rPr>
          <w:sz w:val="22"/>
          <w:szCs w:val="22"/>
        </w:rPr>
      </w:pPr>
    </w:p>
    <w:p w:rsidR="00751417" w:rsidRPr="00751417" w:rsidRDefault="00751417" w:rsidP="00751417">
      <w:pPr>
        <w:jc w:val="right"/>
        <w:outlineLvl w:val="0"/>
        <w:rPr>
          <w:sz w:val="22"/>
          <w:szCs w:val="22"/>
        </w:rPr>
      </w:pPr>
      <w:r w:rsidRPr="00751417">
        <w:rPr>
          <w:sz w:val="22"/>
          <w:szCs w:val="22"/>
        </w:rPr>
        <w:t xml:space="preserve">Дата: </w:t>
      </w:r>
      <w:r>
        <w:rPr>
          <w:sz w:val="22"/>
          <w:szCs w:val="22"/>
        </w:rPr>
        <w:t>02.12</w:t>
      </w:r>
      <w:r w:rsidRPr="00751417">
        <w:rPr>
          <w:sz w:val="22"/>
          <w:szCs w:val="22"/>
        </w:rPr>
        <w:t>.2013</w:t>
      </w:r>
    </w:p>
    <w:p w:rsidR="00751417" w:rsidRPr="00751417" w:rsidRDefault="00751417" w:rsidP="00751417">
      <w:pPr>
        <w:jc w:val="right"/>
        <w:outlineLvl w:val="0"/>
        <w:rPr>
          <w:sz w:val="22"/>
          <w:szCs w:val="22"/>
        </w:rPr>
      </w:pPr>
      <w:r w:rsidRPr="00751417">
        <w:rPr>
          <w:sz w:val="22"/>
          <w:szCs w:val="22"/>
        </w:rPr>
        <w:t xml:space="preserve">                                                                                             Регистрационный № </w:t>
      </w:r>
      <w:r>
        <w:rPr>
          <w:sz w:val="22"/>
          <w:szCs w:val="22"/>
        </w:rPr>
        <w:t>639</w:t>
      </w:r>
    </w:p>
    <w:p w:rsidR="00751417" w:rsidRPr="00751417" w:rsidRDefault="00751417" w:rsidP="00751417">
      <w:pPr>
        <w:pStyle w:val="ConsPlusNormal"/>
        <w:widowControl/>
        <w:ind w:firstLine="0"/>
        <w:jc w:val="both"/>
        <w:rPr>
          <w:sz w:val="22"/>
          <w:szCs w:val="22"/>
        </w:rPr>
      </w:pPr>
    </w:p>
    <w:tbl>
      <w:tblPr>
        <w:tblW w:w="5300" w:type="pct"/>
        <w:tblInd w:w="-290" w:type="dxa"/>
        <w:tblCellMar>
          <w:left w:w="70" w:type="dxa"/>
          <w:right w:w="70" w:type="dxa"/>
        </w:tblCellMar>
        <w:tblLook w:val="04A0" w:firstRow="1" w:lastRow="0" w:firstColumn="1" w:lastColumn="0" w:noHBand="0" w:noVBand="1"/>
      </w:tblPr>
      <w:tblGrid>
        <w:gridCol w:w="4032"/>
        <w:gridCol w:w="6333"/>
      </w:tblGrid>
      <w:tr w:rsidR="00751417" w:rsidRPr="00751417" w:rsidTr="0035242F">
        <w:trPr>
          <w:trHeight w:val="240"/>
        </w:trPr>
        <w:tc>
          <w:tcPr>
            <w:tcW w:w="1945" w:type="pct"/>
            <w:tcBorders>
              <w:top w:val="single" w:sz="6" w:space="0" w:color="auto"/>
              <w:left w:val="single" w:sz="6" w:space="0" w:color="auto"/>
              <w:bottom w:val="single" w:sz="6" w:space="0" w:color="auto"/>
              <w:right w:val="single" w:sz="6" w:space="0" w:color="auto"/>
            </w:tcBorders>
            <w:hideMark/>
          </w:tcPr>
          <w:p w:rsidR="00751417" w:rsidRPr="00751417" w:rsidRDefault="00751417" w:rsidP="0035242F">
            <w:pPr>
              <w:pStyle w:val="ConsPlusNormal"/>
              <w:widowControl/>
              <w:spacing w:line="276" w:lineRule="auto"/>
              <w:ind w:left="-360" w:firstLine="360"/>
              <w:rPr>
                <w:sz w:val="22"/>
                <w:szCs w:val="22"/>
                <w:lang w:eastAsia="en-US"/>
              </w:rPr>
            </w:pPr>
            <w:r w:rsidRPr="00751417">
              <w:rPr>
                <w:sz w:val="22"/>
                <w:szCs w:val="22"/>
                <w:lang w:eastAsia="en-US"/>
              </w:rPr>
              <w:t xml:space="preserve">Наименование заказчика </w:t>
            </w:r>
          </w:p>
        </w:tc>
        <w:tc>
          <w:tcPr>
            <w:tcW w:w="3055" w:type="pct"/>
            <w:tcBorders>
              <w:top w:val="single" w:sz="6" w:space="0" w:color="auto"/>
              <w:left w:val="single" w:sz="6" w:space="0" w:color="auto"/>
              <w:bottom w:val="single" w:sz="6" w:space="0" w:color="auto"/>
              <w:right w:val="single" w:sz="6" w:space="0" w:color="auto"/>
            </w:tcBorders>
            <w:hideMark/>
          </w:tcPr>
          <w:p w:rsidR="00751417" w:rsidRPr="00751417" w:rsidRDefault="00751417" w:rsidP="0035242F">
            <w:pPr>
              <w:pStyle w:val="HTML"/>
              <w:spacing w:line="276" w:lineRule="auto"/>
              <w:jc w:val="both"/>
              <w:rPr>
                <w:rFonts w:ascii="Times New Roman" w:hAnsi="Times New Roman" w:cs="Times New Roman"/>
                <w:sz w:val="22"/>
                <w:szCs w:val="22"/>
                <w:lang w:eastAsia="en-US"/>
              </w:rPr>
            </w:pPr>
            <w:r w:rsidRPr="00751417">
              <w:rPr>
                <w:rFonts w:ascii="Times New Roman" w:hAnsi="Times New Roman" w:cs="Times New Roman"/>
                <w:sz w:val="22"/>
                <w:szCs w:val="22"/>
              </w:rPr>
              <w:t>Муниципальное бюджетное учреждение Центр физкультурно-спортивной работы по месту жительства "Восток" комитета по физической культуре и спорту Администрации города Иванова</w:t>
            </w:r>
          </w:p>
        </w:tc>
      </w:tr>
      <w:tr w:rsidR="00751417" w:rsidRPr="00751417" w:rsidTr="0035242F">
        <w:trPr>
          <w:trHeight w:val="240"/>
        </w:trPr>
        <w:tc>
          <w:tcPr>
            <w:tcW w:w="1945" w:type="pct"/>
            <w:tcBorders>
              <w:top w:val="single" w:sz="6" w:space="0" w:color="auto"/>
              <w:left w:val="single" w:sz="6" w:space="0" w:color="auto"/>
              <w:bottom w:val="single" w:sz="6" w:space="0" w:color="auto"/>
              <w:right w:val="single" w:sz="6" w:space="0" w:color="auto"/>
            </w:tcBorders>
            <w:hideMark/>
          </w:tcPr>
          <w:p w:rsidR="00751417" w:rsidRPr="00751417" w:rsidRDefault="00751417" w:rsidP="0035242F">
            <w:pPr>
              <w:pStyle w:val="ConsPlusNormal"/>
              <w:widowControl/>
              <w:spacing w:line="276" w:lineRule="auto"/>
              <w:ind w:firstLine="0"/>
              <w:rPr>
                <w:sz w:val="22"/>
                <w:szCs w:val="22"/>
                <w:lang w:eastAsia="en-US"/>
              </w:rPr>
            </w:pPr>
            <w:r w:rsidRPr="00751417">
              <w:rPr>
                <w:sz w:val="22"/>
                <w:szCs w:val="22"/>
                <w:lang w:eastAsia="en-US"/>
              </w:rPr>
              <w:t>Почтовый адрес заказчика</w:t>
            </w:r>
          </w:p>
        </w:tc>
        <w:tc>
          <w:tcPr>
            <w:tcW w:w="3055" w:type="pct"/>
            <w:tcBorders>
              <w:top w:val="single" w:sz="6" w:space="0" w:color="auto"/>
              <w:left w:val="single" w:sz="6" w:space="0" w:color="auto"/>
              <w:bottom w:val="single" w:sz="6" w:space="0" w:color="auto"/>
              <w:right w:val="single" w:sz="6" w:space="0" w:color="auto"/>
            </w:tcBorders>
            <w:hideMark/>
          </w:tcPr>
          <w:p w:rsidR="00751417" w:rsidRPr="00751417" w:rsidRDefault="00751417" w:rsidP="0035242F">
            <w:pPr>
              <w:pStyle w:val="HTML"/>
              <w:spacing w:line="276" w:lineRule="auto"/>
              <w:jc w:val="both"/>
              <w:rPr>
                <w:rFonts w:ascii="Times New Roman" w:hAnsi="Times New Roman" w:cs="Times New Roman"/>
                <w:sz w:val="22"/>
                <w:szCs w:val="22"/>
                <w:lang w:eastAsia="en-US"/>
              </w:rPr>
            </w:pPr>
            <w:r w:rsidRPr="00751417">
              <w:rPr>
                <w:rFonts w:ascii="Times New Roman" w:hAnsi="Times New Roman" w:cs="Times New Roman"/>
                <w:sz w:val="22"/>
                <w:szCs w:val="22"/>
              </w:rPr>
              <w:t>153000, Российская Федерация, Ивановская область, Иваново г, пл. Революции, д. 6</w:t>
            </w:r>
          </w:p>
        </w:tc>
      </w:tr>
      <w:tr w:rsidR="00751417" w:rsidRPr="00751417" w:rsidTr="0035242F">
        <w:trPr>
          <w:trHeight w:val="240"/>
        </w:trPr>
        <w:tc>
          <w:tcPr>
            <w:tcW w:w="1945" w:type="pct"/>
            <w:tcBorders>
              <w:top w:val="single" w:sz="6" w:space="0" w:color="auto"/>
              <w:left w:val="single" w:sz="6" w:space="0" w:color="auto"/>
              <w:bottom w:val="single" w:sz="6" w:space="0" w:color="auto"/>
              <w:right w:val="single" w:sz="6" w:space="0" w:color="auto"/>
            </w:tcBorders>
            <w:hideMark/>
          </w:tcPr>
          <w:p w:rsidR="00751417" w:rsidRPr="00751417" w:rsidRDefault="00751417" w:rsidP="0035242F">
            <w:pPr>
              <w:pStyle w:val="ConsPlusNormal"/>
              <w:widowControl/>
              <w:spacing w:line="276" w:lineRule="auto"/>
              <w:ind w:firstLine="0"/>
              <w:rPr>
                <w:sz w:val="22"/>
                <w:szCs w:val="22"/>
                <w:lang w:eastAsia="en-US"/>
              </w:rPr>
            </w:pPr>
            <w:r w:rsidRPr="00751417">
              <w:rPr>
                <w:sz w:val="22"/>
                <w:szCs w:val="22"/>
                <w:lang w:eastAsia="en-US"/>
              </w:rPr>
              <w:t>Номер контактного телефона заказчика</w:t>
            </w:r>
          </w:p>
        </w:tc>
        <w:tc>
          <w:tcPr>
            <w:tcW w:w="3055" w:type="pct"/>
            <w:tcBorders>
              <w:top w:val="single" w:sz="6" w:space="0" w:color="auto"/>
              <w:left w:val="single" w:sz="6" w:space="0" w:color="auto"/>
              <w:bottom w:val="single" w:sz="6" w:space="0" w:color="auto"/>
              <w:right w:val="single" w:sz="6" w:space="0" w:color="auto"/>
            </w:tcBorders>
            <w:hideMark/>
          </w:tcPr>
          <w:p w:rsidR="00751417" w:rsidRPr="00751417" w:rsidRDefault="00751417" w:rsidP="0035242F">
            <w:pPr>
              <w:pStyle w:val="HTML"/>
              <w:spacing w:line="276" w:lineRule="auto"/>
              <w:jc w:val="both"/>
              <w:rPr>
                <w:rFonts w:ascii="Times New Roman" w:hAnsi="Times New Roman" w:cs="Times New Roman"/>
                <w:sz w:val="22"/>
                <w:szCs w:val="22"/>
                <w:lang w:eastAsia="en-US"/>
              </w:rPr>
            </w:pPr>
            <w:r w:rsidRPr="00751417">
              <w:rPr>
                <w:rFonts w:ascii="Times New Roman" w:hAnsi="Times New Roman" w:cs="Times New Roman"/>
                <w:sz w:val="22"/>
                <w:szCs w:val="22"/>
              </w:rPr>
              <w:t>7-4932-56-86-09</w:t>
            </w:r>
          </w:p>
        </w:tc>
      </w:tr>
      <w:tr w:rsidR="00751417" w:rsidRPr="00751417" w:rsidTr="0035242F">
        <w:trPr>
          <w:trHeight w:val="240"/>
        </w:trPr>
        <w:tc>
          <w:tcPr>
            <w:tcW w:w="1945" w:type="pct"/>
            <w:tcBorders>
              <w:top w:val="single" w:sz="6" w:space="0" w:color="auto"/>
              <w:left w:val="single" w:sz="6" w:space="0" w:color="auto"/>
              <w:bottom w:val="single" w:sz="6" w:space="0" w:color="auto"/>
              <w:right w:val="single" w:sz="6" w:space="0" w:color="auto"/>
            </w:tcBorders>
            <w:hideMark/>
          </w:tcPr>
          <w:p w:rsidR="00751417" w:rsidRPr="00751417" w:rsidRDefault="00751417" w:rsidP="0035242F">
            <w:pPr>
              <w:pStyle w:val="HTML"/>
              <w:spacing w:line="276" w:lineRule="auto"/>
              <w:rPr>
                <w:rFonts w:ascii="Times New Roman" w:hAnsi="Times New Roman" w:cs="Times New Roman"/>
                <w:sz w:val="22"/>
                <w:szCs w:val="22"/>
                <w:lang w:eastAsia="en-US"/>
              </w:rPr>
            </w:pPr>
            <w:r w:rsidRPr="00751417">
              <w:rPr>
                <w:rFonts w:ascii="Times New Roman" w:hAnsi="Times New Roman" w:cs="Times New Roman"/>
                <w:sz w:val="22"/>
                <w:szCs w:val="22"/>
                <w:lang w:eastAsia="en-US"/>
              </w:rPr>
              <w:t xml:space="preserve">Место подачи котировочных заявок </w:t>
            </w:r>
          </w:p>
        </w:tc>
        <w:tc>
          <w:tcPr>
            <w:tcW w:w="3055" w:type="pct"/>
            <w:tcBorders>
              <w:top w:val="single" w:sz="6" w:space="0" w:color="auto"/>
              <w:left w:val="single" w:sz="6" w:space="0" w:color="auto"/>
              <w:bottom w:val="single" w:sz="6" w:space="0" w:color="auto"/>
              <w:right w:val="single" w:sz="6" w:space="0" w:color="auto"/>
            </w:tcBorders>
            <w:vAlign w:val="center"/>
            <w:hideMark/>
          </w:tcPr>
          <w:p w:rsidR="00751417" w:rsidRPr="00751417" w:rsidRDefault="00751417" w:rsidP="0035242F">
            <w:pPr>
              <w:pStyle w:val="ConsPlusNormal"/>
              <w:widowControl/>
              <w:spacing w:line="276" w:lineRule="auto"/>
              <w:ind w:firstLine="0"/>
              <w:jc w:val="both"/>
              <w:rPr>
                <w:sz w:val="22"/>
                <w:szCs w:val="22"/>
                <w:lang w:eastAsia="en-US"/>
              </w:rPr>
            </w:pPr>
            <w:r w:rsidRPr="00751417">
              <w:rPr>
                <w:sz w:val="22"/>
                <w:szCs w:val="22"/>
                <w:lang w:eastAsia="en-US"/>
              </w:rPr>
              <w:t xml:space="preserve">г. Иваново, пл. Революции, д. 6, к. 301, </w:t>
            </w:r>
          </w:p>
          <w:p w:rsidR="00751417" w:rsidRPr="00751417" w:rsidRDefault="00751417" w:rsidP="0035242F">
            <w:pPr>
              <w:pStyle w:val="ConsPlusNormal"/>
              <w:widowControl/>
              <w:spacing w:line="276" w:lineRule="auto"/>
              <w:ind w:firstLine="0"/>
              <w:jc w:val="both"/>
              <w:rPr>
                <w:sz w:val="22"/>
                <w:szCs w:val="22"/>
                <w:lang w:eastAsia="en-US"/>
              </w:rPr>
            </w:pPr>
            <w:r w:rsidRPr="00751417">
              <w:rPr>
                <w:sz w:val="22"/>
                <w:szCs w:val="22"/>
                <w:lang w:eastAsia="en-US"/>
              </w:rPr>
              <w:t>Администрация города Иванова</w:t>
            </w:r>
          </w:p>
        </w:tc>
      </w:tr>
    </w:tbl>
    <w:p w:rsidR="00751417" w:rsidRPr="00751417" w:rsidRDefault="00751417" w:rsidP="00751417">
      <w:pPr>
        <w:pStyle w:val="a3"/>
        <w:spacing w:after="0" w:line="240" w:lineRule="auto"/>
        <w:jc w:val="center"/>
        <w:rPr>
          <w:rFonts w:ascii="Times New Roman" w:hAnsi="Times New Roman"/>
          <w:b/>
          <w:sz w:val="22"/>
          <w:szCs w:val="22"/>
        </w:rPr>
      </w:pPr>
    </w:p>
    <w:p w:rsidR="00751417" w:rsidRPr="00751417" w:rsidRDefault="00751417" w:rsidP="00751417">
      <w:pPr>
        <w:pStyle w:val="a3"/>
        <w:spacing w:after="0" w:line="240" w:lineRule="auto"/>
        <w:jc w:val="center"/>
        <w:rPr>
          <w:rFonts w:ascii="Times New Roman" w:hAnsi="Times New Roman"/>
          <w:b/>
          <w:sz w:val="28"/>
          <w:szCs w:val="28"/>
          <w:lang w:val="ru-RU"/>
        </w:rPr>
      </w:pPr>
      <w:r w:rsidRPr="00751417">
        <w:rPr>
          <w:rFonts w:ascii="Times New Roman" w:hAnsi="Times New Roman"/>
          <w:b/>
          <w:sz w:val="28"/>
          <w:szCs w:val="28"/>
          <w:lang w:val="ru-RU"/>
        </w:rPr>
        <w:t>Требования к работам</w:t>
      </w:r>
    </w:p>
    <w:p w:rsidR="00751417" w:rsidRPr="00751417" w:rsidRDefault="00751417" w:rsidP="00751417">
      <w:pPr>
        <w:pStyle w:val="a3"/>
        <w:spacing w:after="0" w:line="240" w:lineRule="auto"/>
        <w:ind w:left="432"/>
        <w:rPr>
          <w:rFonts w:ascii="Times New Roman" w:hAnsi="Times New Roman"/>
          <w:sz w:val="28"/>
          <w:szCs w:val="28"/>
          <w:lang w:val="ru-RU"/>
        </w:rPr>
      </w:pPr>
    </w:p>
    <w:tbl>
      <w:tblPr>
        <w:tblW w:w="5479" w:type="pct"/>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58"/>
        <w:gridCol w:w="1358"/>
        <w:gridCol w:w="4086"/>
        <w:gridCol w:w="1594"/>
        <w:gridCol w:w="1602"/>
      </w:tblGrid>
      <w:tr w:rsidR="00751417" w:rsidRPr="00751417" w:rsidTr="0035242F">
        <w:trPr>
          <w:trHeight w:val="1540"/>
        </w:trPr>
        <w:tc>
          <w:tcPr>
            <w:tcW w:w="999" w:type="pct"/>
            <w:tcBorders>
              <w:top w:val="single" w:sz="4" w:space="0" w:color="auto"/>
              <w:left w:val="single" w:sz="4" w:space="0" w:color="auto"/>
              <w:bottom w:val="single" w:sz="4" w:space="0" w:color="auto"/>
              <w:right w:val="single" w:sz="4" w:space="0" w:color="auto"/>
            </w:tcBorders>
          </w:tcPr>
          <w:p w:rsidR="00751417" w:rsidRPr="00751417" w:rsidRDefault="00751417" w:rsidP="0035242F">
            <w:pPr>
              <w:pStyle w:val="a3"/>
              <w:jc w:val="center"/>
              <w:rPr>
                <w:rFonts w:ascii="Times New Roman" w:hAnsi="Times New Roman"/>
                <w:sz w:val="22"/>
                <w:szCs w:val="22"/>
                <w:lang w:val="ru-RU"/>
              </w:rPr>
            </w:pPr>
            <w:r w:rsidRPr="00751417">
              <w:rPr>
                <w:rFonts w:ascii="Times New Roman" w:hAnsi="Times New Roman"/>
                <w:sz w:val="22"/>
                <w:szCs w:val="22"/>
                <w:lang w:val="ru-RU"/>
              </w:rPr>
              <w:t>Наименование поставляемых товаров, выполняемых работ, оказываемых услуг</w:t>
            </w:r>
          </w:p>
        </w:tc>
        <w:tc>
          <w:tcPr>
            <w:tcW w:w="2521" w:type="pct"/>
            <w:gridSpan w:val="2"/>
            <w:tcBorders>
              <w:top w:val="single" w:sz="4" w:space="0" w:color="auto"/>
              <w:left w:val="single" w:sz="4" w:space="0" w:color="auto"/>
              <w:bottom w:val="single" w:sz="4" w:space="0" w:color="auto"/>
              <w:right w:val="single" w:sz="4" w:space="0" w:color="auto"/>
            </w:tcBorders>
            <w:vAlign w:val="center"/>
          </w:tcPr>
          <w:p w:rsidR="00751417" w:rsidRPr="00751417" w:rsidRDefault="00751417" w:rsidP="0035242F">
            <w:pPr>
              <w:pStyle w:val="a3"/>
              <w:rPr>
                <w:rFonts w:ascii="Times New Roman" w:hAnsi="Times New Roman"/>
                <w:sz w:val="22"/>
                <w:szCs w:val="22"/>
                <w:lang w:val="ru-RU"/>
              </w:rPr>
            </w:pPr>
          </w:p>
          <w:p w:rsidR="00751417" w:rsidRPr="00751417" w:rsidRDefault="00751417" w:rsidP="0035242F">
            <w:pPr>
              <w:pStyle w:val="a3"/>
              <w:jc w:val="center"/>
              <w:rPr>
                <w:rFonts w:ascii="Times New Roman" w:hAnsi="Times New Roman"/>
                <w:sz w:val="22"/>
                <w:szCs w:val="22"/>
                <w:lang w:val="ru-RU"/>
              </w:rPr>
            </w:pPr>
            <w:r w:rsidRPr="00751417">
              <w:rPr>
                <w:rFonts w:ascii="Times New Roman" w:hAnsi="Times New Roman"/>
                <w:sz w:val="22"/>
                <w:szCs w:val="22"/>
                <w:lang w:val="ru-RU"/>
              </w:rPr>
              <w:t>Характеристики поставляемых товаров, выполняемых работ, оказываемых услуг</w:t>
            </w:r>
          </w:p>
        </w:tc>
        <w:tc>
          <w:tcPr>
            <w:tcW w:w="738" w:type="pct"/>
            <w:tcBorders>
              <w:top w:val="single" w:sz="4" w:space="0" w:color="auto"/>
              <w:left w:val="single" w:sz="4" w:space="0" w:color="auto"/>
              <w:bottom w:val="single" w:sz="4" w:space="0" w:color="auto"/>
              <w:right w:val="single" w:sz="4" w:space="0" w:color="auto"/>
            </w:tcBorders>
            <w:vAlign w:val="center"/>
          </w:tcPr>
          <w:p w:rsidR="00751417" w:rsidRPr="00751417" w:rsidRDefault="00751417" w:rsidP="0035242F">
            <w:pPr>
              <w:pStyle w:val="a3"/>
              <w:jc w:val="center"/>
              <w:rPr>
                <w:rFonts w:ascii="Times New Roman" w:hAnsi="Times New Roman"/>
                <w:bCs/>
                <w:sz w:val="22"/>
                <w:szCs w:val="22"/>
              </w:rPr>
            </w:pPr>
            <w:proofErr w:type="spellStart"/>
            <w:r w:rsidRPr="00751417">
              <w:rPr>
                <w:rFonts w:ascii="Times New Roman" w:hAnsi="Times New Roman"/>
                <w:bCs/>
                <w:sz w:val="22"/>
                <w:szCs w:val="22"/>
              </w:rPr>
              <w:t>Единица</w:t>
            </w:r>
            <w:proofErr w:type="spellEnd"/>
            <w:r w:rsidRPr="00751417">
              <w:rPr>
                <w:rFonts w:ascii="Times New Roman" w:hAnsi="Times New Roman"/>
                <w:bCs/>
                <w:sz w:val="22"/>
                <w:szCs w:val="22"/>
              </w:rPr>
              <w:t xml:space="preserve"> </w:t>
            </w:r>
            <w:proofErr w:type="spellStart"/>
            <w:r w:rsidRPr="00751417">
              <w:rPr>
                <w:rFonts w:ascii="Times New Roman" w:hAnsi="Times New Roman"/>
                <w:bCs/>
                <w:sz w:val="22"/>
                <w:szCs w:val="22"/>
              </w:rPr>
              <w:t>измерения</w:t>
            </w:r>
            <w:proofErr w:type="spellEnd"/>
          </w:p>
        </w:tc>
        <w:tc>
          <w:tcPr>
            <w:tcW w:w="742" w:type="pct"/>
            <w:tcBorders>
              <w:top w:val="single" w:sz="4" w:space="0" w:color="auto"/>
              <w:left w:val="single" w:sz="4" w:space="0" w:color="auto"/>
              <w:bottom w:val="single" w:sz="4" w:space="0" w:color="auto"/>
              <w:right w:val="single" w:sz="4" w:space="0" w:color="auto"/>
            </w:tcBorders>
          </w:tcPr>
          <w:p w:rsidR="00751417" w:rsidRPr="00751417" w:rsidRDefault="00751417" w:rsidP="0035242F">
            <w:pPr>
              <w:pStyle w:val="a3"/>
              <w:jc w:val="center"/>
              <w:rPr>
                <w:rFonts w:ascii="Times New Roman" w:hAnsi="Times New Roman"/>
                <w:b/>
                <w:sz w:val="22"/>
                <w:szCs w:val="22"/>
                <w:lang w:val="ru-RU"/>
              </w:rPr>
            </w:pPr>
            <w:r w:rsidRPr="00751417">
              <w:rPr>
                <w:rFonts w:ascii="Times New Roman" w:hAnsi="Times New Roman"/>
                <w:sz w:val="22"/>
                <w:szCs w:val="22"/>
                <w:lang w:val="ru-RU"/>
              </w:rPr>
              <w:t>Количество поставляемых товаров, объем выполняемых работ, оказываемых услуг</w:t>
            </w:r>
          </w:p>
        </w:tc>
      </w:tr>
      <w:tr w:rsidR="00751417" w:rsidRPr="00751417" w:rsidTr="0035242F">
        <w:trPr>
          <w:trHeight w:val="3447"/>
        </w:trPr>
        <w:tc>
          <w:tcPr>
            <w:tcW w:w="999" w:type="pct"/>
            <w:vMerge w:val="restart"/>
            <w:tcBorders>
              <w:top w:val="single" w:sz="4" w:space="0" w:color="auto"/>
              <w:left w:val="single" w:sz="4" w:space="0" w:color="auto"/>
              <w:bottom w:val="single" w:sz="4" w:space="0" w:color="auto"/>
              <w:right w:val="single" w:sz="4" w:space="0" w:color="auto"/>
            </w:tcBorders>
          </w:tcPr>
          <w:p w:rsidR="00751417" w:rsidRDefault="00751417" w:rsidP="0035242F">
            <w:pPr>
              <w:rPr>
                <w:sz w:val="22"/>
                <w:szCs w:val="22"/>
              </w:rPr>
            </w:pPr>
            <w:r w:rsidRPr="00751417">
              <w:rPr>
                <w:sz w:val="22"/>
                <w:szCs w:val="22"/>
              </w:rPr>
              <w:t xml:space="preserve">Ремонт системы отопления в нежилом помещении по адресу: Ивановская область, г. Иваново, ул. Красных Зорь, </w:t>
            </w:r>
          </w:p>
          <w:p w:rsidR="00751417" w:rsidRPr="00751417" w:rsidRDefault="00751417" w:rsidP="0035242F">
            <w:pPr>
              <w:rPr>
                <w:b/>
                <w:sz w:val="22"/>
                <w:szCs w:val="22"/>
              </w:rPr>
            </w:pPr>
            <w:r w:rsidRPr="00751417">
              <w:rPr>
                <w:sz w:val="22"/>
                <w:szCs w:val="22"/>
              </w:rPr>
              <w:t>д. 1</w:t>
            </w:r>
          </w:p>
        </w:tc>
        <w:tc>
          <w:tcPr>
            <w:tcW w:w="629" w:type="pct"/>
            <w:tcBorders>
              <w:top w:val="single" w:sz="4" w:space="0" w:color="auto"/>
              <w:left w:val="single" w:sz="4" w:space="0" w:color="auto"/>
              <w:bottom w:val="single" w:sz="4" w:space="0" w:color="auto"/>
              <w:right w:val="single" w:sz="4" w:space="0" w:color="auto"/>
            </w:tcBorders>
          </w:tcPr>
          <w:p w:rsidR="00751417" w:rsidRPr="00751417" w:rsidRDefault="00751417" w:rsidP="0035242F">
            <w:pPr>
              <w:outlineLvl w:val="0"/>
              <w:rPr>
                <w:sz w:val="22"/>
                <w:szCs w:val="22"/>
              </w:rPr>
            </w:pPr>
            <w:r w:rsidRPr="00751417">
              <w:rPr>
                <w:sz w:val="22"/>
                <w:szCs w:val="22"/>
              </w:rPr>
              <w:t xml:space="preserve">Требование к качеству товаров, работ, услуг   </w:t>
            </w:r>
          </w:p>
        </w:tc>
        <w:tc>
          <w:tcPr>
            <w:tcW w:w="1892" w:type="pct"/>
            <w:tcBorders>
              <w:top w:val="single" w:sz="4" w:space="0" w:color="auto"/>
              <w:left w:val="single" w:sz="4" w:space="0" w:color="auto"/>
              <w:bottom w:val="single" w:sz="4" w:space="0" w:color="auto"/>
              <w:right w:val="single" w:sz="4" w:space="0" w:color="auto"/>
            </w:tcBorders>
          </w:tcPr>
          <w:p w:rsidR="00751417" w:rsidRPr="00751417" w:rsidRDefault="00751417" w:rsidP="0035242F">
            <w:pPr>
              <w:pStyle w:val="a3"/>
              <w:jc w:val="both"/>
              <w:rPr>
                <w:rFonts w:ascii="Times New Roman" w:hAnsi="Times New Roman"/>
                <w:sz w:val="22"/>
                <w:szCs w:val="22"/>
                <w:lang w:val="ru-RU"/>
              </w:rPr>
            </w:pPr>
            <w:r w:rsidRPr="00751417">
              <w:rPr>
                <w:rFonts w:ascii="Times New Roman" w:hAnsi="Times New Roman"/>
                <w:sz w:val="22"/>
                <w:szCs w:val="22"/>
                <w:lang w:val="ru-RU"/>
              </w:rPr>
              <w:t>Работы должны быть выполнены в</w:t>
            </w:r>
            <w:r>
              <w:rPr>
                <w:rFonts w:ascii="Times New Roman" w:hAnsi="Times New Roman"/>
                <w:sz w:val="22"/>
                <w:szCs w:val="22"/>
                <w:lang w:val="ru-RU"/>
              </w:rPr>
              <w:t xml:space="preserve"> соответствии с СНиП и локальной сметой</w:t>
            </w:r>
            <w:r w:rsidRPr="00751417">
              <w:rPr>
                <w:rFonts w:ascii="Times New Roman" w:hAnsi="Times New Roman"/>
                <w:sz w:val="22"/>
                <w:szCs w:val="22"/>
                <w:lang w:val="ru-RU"/>
              </w:rPr>
              <w:t>, ведомостью объемов работ.</w:t>
            </w:r>
          </w:p>
          <w:p w:rsidR="00751417" w:rsidRPr="00751417" w:rsidRDefault="00751417" w:rsidP="0035242F">
            <w:pPr>
              <w:pStyle w:val="a3"/>
              <w:jc w:val="both"/>
              <w:rPr>
                <w:rFonts w:ascii="Times New Roman" w:hAnsi="Times New Roman"/>
                <w:sz w:val="22"/>
                <w:szCs w:val="22"/>
                <w:lang w:val="ru-RU"/>
              </w:rPr>
            </w:pPr>
            <w:r w:rsidRPr="00751417">
              <w:rPr>
                <w:rFonts w:ascii="Times New Roman" w:hAnsi="Times New Roman"/>
                <w:sz w:val="22"/>
                <w:szCs w:val="22"/>
                <w:lang w:val="ru-RU"/>
              </w:rPr>
              <w:t xml:space="preserve">Качественное выполнение всех работ, использование материалов, соответствующих стандартам и техническим условиям и имеющих соответствующие сертификаты, или иные документы, удостоверяющие их качество. </w:t>
            </w:r>
          </w:p>
          <w:p w:rsidR="00751417" w:rsidRPr="00751417" w:rsidRDefault="00751417" w:rsidP="0035242F">
            <w:pPr>
              <w:pStyle w:val="a3"/>
              <w:jc w:val="both"/>
              <w:rPr>
                <w:rFonts w:ascii="Times New Roman" w:hAnsi="Times New Roman"/>
                <w:sz w:val="22"/>
                <w:szCs w:val="22"/>
                <w:lang w:val="ru-RU"/>
              </w:rPr>
            </w:pPr>
            <w:r w:rsidRPr="00751417">
              <w:rPr>
                <w:rFonts w:ascii="Times New Roman" w:hAnsi="Times New Roman"/>
                <w:sz w:val="22"/>
                <w:szCs w:val="22"/>
                <w:lang w:val="ru-RU"/>
              </w:rPr>
              <w:t xml:space="preserve">Материалы должны поставляться в стандартной заводской упаковке. </w:t>
            </w:r>
          </w:p>
          <w:p w:rsidR="00751417" w:rsidRPr="00751417" w:rsidRDefault="00751417" w:rsidP="0035242F">
            <w:pPr>
              <w:pStyle w:val="a3"/>
              <w:jc w:val="both"/>
              <w:rPr>
                <w:rFonts w:ascii="Times New Roman" w:hAnsi="Times New Roman"/>
                <w:sz w:val="22"/>
                <w:szCs w:val="22"/>
                <w:lang w:val="ru-RU"/>
              </w:rPr>
            </w:pPr>
            <w:r w:rsidRPr="00751417">
              <w:rPr>
                <w:rFonts w:ascii="Times New Roman" w:hAnsi="Times New Roman"/>
                <w:sz w:val="22"/>
                <w:szCs w:val="22"/>
                <w:lang w:val="ru-RU"/>
              </w:rPr>
              <w:t>Объем выполненных работ, материалы должны соответствовать  смете.</w:t>
            </w:r>
          </w:p>
        </w:tc>
        <w:tc>
          <w:tcPr>
            <w:tcW w:w="738" w:type="pct"/>
            <w:vMerge w:val="restart"/>
            <w:tcBorders>
              <w:top w:val="single" w:sz="4" w:space="0" w:color="auto"/>
              <w:left w:val="single" w:sz="4" w:space="0" w:color="auto"/>
              <w:bottom w:val="single" w:sz="4" w:space="0" w:color="auto"/>
              <w:right w:val="single" w:sz="4" w:space="0" w:color="auto"/>
            </w:tcBorders>
          </w:tcPr>
          <w:p w:rsidR="00751417" w:rsidRPr="00751417" w:rsidRDefault="00751417" w:rsidP="00751417">
            <w:pPr>
              <w:ind w:left="-119" w:right="-106"/>
              <w:jc w:val="center"/>
              <w:rPr>
                <w:color w:val="000000"/>
                <w:sz w:val="22"/>
                <w:szCs w:val="22"/>
              </w:rPr>
            </w:pPr>
            <w:r w:rsidRPr="00751417">
              <w:rPr>
                <w:sz w:val="22"/>
                <w:szCs w:val="22"/>
              </w:rPr>
              <w:t xml:space="preserve">В </w:t>
            </w:r>
            <w:r>
              <w:rPr>
                <w:sz w:val="22"/>
                <w:szCs w:val="22"/>
              </w:rPr>
              <w:t>соответствии с локальной сметой</w:t>
            </w:r>
            <w:r w:rsidRPr="00751417">
              <w:rPr>
                <w:sz w:val="22"/>
                <w:szCs w:val="22"/>
              </w:rPr>
              <w:t>, ведомостью объемов работ</w:t>
            </w:r>
          </w:p>
        </w:tc>
        <w:tc>
          <w:tcPr>
            <w:tcW w:w="742" w:type="pct"/>
            <w:vMerge w:val="restart"/>
            <w:tcBorders>
              <w:top w:val="single" w:sz="4" w:space="0" w:color="auto"/>
              <w:left w:val="single" w:sz="4" w:space="0" w:color="auto"/>
              <w:bottom w:val="single" w:sz="4" w:space="0" w:color="auto"/>
              <w:right w:val="single" w:sz="4" w:space="0" w:color="auto"/>
            </w:tcBorders>
          </w:tcPr>
          <w:p w:rsidR="00751417" w:rsidRPr="00751417" w:rsidRDefault="00751417" w:rsidP="0035242F">
            <w:pPr>
              <w:ind w:left="-108" w:right="-113"/>
              <w:jc w:val="center"/>
              <w:rPr>
                <w:color w:val="000000"/>
                <w:sz w:val="22"/>
                <w:szCs w:val="22"/>
              </w:rPr>
            </w:pPr>
            <w:r w:rsidRPr="00751417">
              <w:rPr>
                <w:sz w:val="22"/>
                <w:szCs w:val="22"/>
              </w:rPr>
              <w:t xml:space="preserve">В </w:t>
            </w:r>
            <w:r>
              <w:rPr>
                <w:sz w:val="22"/>
                <w:szCs w:val="22"/>
              </w:rPr>
              <w:t>соответствии с локальной сметой</w:t>
            </w:r>
            <w:r w:rsidRPr="00751417">
              <w:rPr>
                <w:sz w:val="22"/>
                <w:szCs w:val="22"/>
              </w:rPr>
              <w:t>, ведомостью объемов работ</w:t>
            </w:r>
          </w:p>
        </w:tc>
      </w:tr>
      <w:tr w:rsidR="00751417" w:rsidRPr="00751417" w:rsidTr="0035242F">
        <w:tc>
          <w:tcPr>
            <w:tcW w:w="999" w:type="pct"/>
            <w:vMerge/>
            <w:tcBorders>
              <w:top w:val="single" w:sz="4" w:space="0" w:color="auto"/>
              <w:left w:val="single" w:sz="4" w:space="0" w:color="auto"/>
              <w:bottom w:val="single" w:sz="4" w:space="0" w:color="auto"/>
              <w:right w:val="single" w:sz="4" w:space="0" w:color="auto"/>
            </w:tcBorders>
            <w:vAlign w:val="center"/>
          </w:tcPr>
          <w:p w:rsidR="00751417" w:rsidRPr="00751417" w:rsidRDefault="00751417" w:rsidP="0035242F">
            <w:pPr>
              <w:rPr>
                <w:b/>
                <w:sz w:val="22"/>
                <w:szCs w:val="22"/>
              </w:rPr>
            </w:pPr>
          </w:p>
        </w:tc>
        <w:tc>
          <w:tcPr>
            <w:tcW w:w="629" w:type="pct"/>
            <w:tcBorders>
              <w:top w:val="single" w:sz="4" w:space="0" w:color="auto"/>
              <w:left w:val="single" w:sz="4" w:space="0" w:color="auto"/>
              <w:bottom w:val="single" w:sz="4" w:space="0" w:color="auto"/>
              <w:right w:val="single" w:sz="4" w:space="0" w:color="auto"/>
            </w:tcBorders>
          </w:tcPr>
          <w:p w:rsidR="00751417" w:rsidRPr="00751417" w:rsidRDefault="00751417" w:rsidP="0035242F">
            <w:pPr>
              <w:outlineLvl w:val="0"/>
              <w:rPr>
                <w:sz w:val="22"/>
                <w:szCs w:val="22"/>
              </w:rPr>
            </w:pPr>
            <w:r w:rsidRPr="00751417">
              <w:rPr>
                <w:sz w:val="22"/>
                <w:szCs w:val="22"/>
              </w:rPr>
              <w:t>Технические характеристики</w:t>
            </w:r>
          </w:p>
          <w:p w:rsidR="00751417" w:rsidRPr="00751417" w:rsidRDefault="00751417" w:rsidP="0035242F">
            <w:pPr>
              <w:outlineLvl w:val="0"/>
              <w:rPr>
                <w:sz w:val="22"/>
                <w:szCs w:val="22"/>
              </w:rPr>
            </w:pPr>
            <w:r w:rsidRPr="00751417">
              <w:rPr>
                <w:sz w:val="22"/>
                <w:szCs w:val="22"/>
              </w:rPr>
              <w:t>товаров, работ, услуг</w:t>
            </w:r>
          </w:p>
        </w:tc>
        <w:tc>
          <w:tcPr>
            <w:tcW w:w="1892" w:type="pct"/>
            <w:tcBorders>
              <w:top w:val="single" w:sz="4" w:space="0" w:color="auto"/>
              <w:left w:val="single" w:sz="4" w:space="0" w:color="auto"/>
              <w:bottom w:val="single" w:sz="4" w:space="0" w:color="auto"/>
              <w:right w:val="single" w:sz="4" w:space="0" w:color="auto"/>
            </w:tcBorders>
          </w:tcPr>
          <w:p w:rsidR="00751417" w:rsidRPr="00751417" w:rsidRDefault="00751417" w:rsidP="00751417">
            <w:pPr>
              <w:jc w:val="both"/>
              <w:rPr>
                <w:sz w:val="22"/>
                <w:szCs w:val="22"/>
              </w:rPr>
            </w:pPr>
            <w:r w:rsidRPr="00751417">
              <w:rPr>
                <w:sz w:val="22"/>
                <w:szCs w:val="22"/>
              </w:rPr>
              <w:t>Ремонт системы отопления в нежилом помещении по адресу: Ивановская область, г. Иваново, ул. Красных Зорь, д. 1</w:t>
            </w:r>
            <w:r>
              <w:t xml:space="preserve"> </w:t>
            </w:r>
            <w:r>
              <w:rPr>
                <w:sz w:val="22"/>
                <w:szCs w:val="22"/>
              </w:rPr>
              <w:t xml:space="preserve">в соответствии с локальной сметой </w:t>
            </w:r>
            <w:r w:rsidRPr="00751417">
              <w:rPr>
                <w:sz w:val="22"/>
                <w:szCs w:val="22"/>
              </w:rPr>
              <w:t>и ведомостью объемов работ</w:t>
            </w:r>
          </w:p>
        </w:tc>
        <w:tc>
          <w:tcPr>
            <w:tcW w:w="738" w:type="pct"/>
            <w:vMerge/>
            <w:tcBorders>
              <w:top w:val="single" w:sz="4" w:space="0" w:color="auto"/>
              <w:left w:val="single" w:sz="4" w:space="0" w:color="auto"/>
              <w:bottom w:val="single" w:sz="4" w:space="0" w:color="auto"/>
              <w:right w:val="single" w:sz="4" w:space="0" w:color="auto"/>
            </w:tcBorders>
            <w:vAlign w:val="center"/>
          </w:tcPr>
          <w:p w:rsidR="00751417" w:rsidRPr="00751417" w:rsidRDefault="00751417" w:rsidP="0035242F">
            <w:pPr>
              <w:rPr>
                <w:color w:val="000000"/>
                <w:sz w:val="22"/>
                <w:szCs w:val="22"/>
              </w:rPr>
            </w:pPr>
          </w:p>
        </w:tc>
        <w:tc>
          <w:tcPr>
            <w:tcW w:w="742" w:type="pct"/>
            <w:vMerge/>
            <w:tcBorders>
              <w:top w:val="single" w:sz="4" w:space="0" w:color="auto"/>
              <w:left w:val="single" w:sz="4" w:space="0" w:color="auto"/>
              <w:bottom w:val="single" w:sz="4" w:space="0" w:color="auto"/>
              <w:right w:val="single" w:sz="4" w:space="0" w:color="auto"/>
            </w:tcBorders>
            <w:vAlign w:val="center"/>
          </w:tcPr>
          <w:p w:rsidR="00751417" w:rsidRPr="00751417" w:rsidRDefault="00751417" w:rsidP="0035242F">
            <w:pPr>
              <w:rPr>
                <w:color w:val="000000"/>
                <w:sz w:val="22"/>
                <w:szCs w:val="22"/>
              </w:rPr>
            </w:pPr>
          </w:p>
        </w:tc>
      </w:tr>
      <w:tr w:rsidR="00751417" w:rsidRPr="00751417" w:rsidTr="0035242F">
        <w:tc>
          <w:tcPr>
            <w:tcW w:w="999" w:type="pct"/>
            <w:vMerge/>
            <w:tcBorders>
              <w:top w:val="single" w:sz="4" w:space="0" w:color="auto"/>
              <w:left w:val="single" w:sz="4" w:space="0" w:color="auto"/>
              <w:bottom w:val="single" w:sz="4" w:space="0" w:color="auto"/>
              <w:right w:val="single" w:sz="4" w:space="0" w:color="auto"/>
            </w:tcBorders>
            <w:vAlign w:val="center"/>
          </w:tcPr>
          <w:p w:rsidR="00751417" w:rsidRPr="00751417" w:rsidRDefault="00751417" w:rsidP="0035242F">
            <w:pPr>
              <w:rPr>
                <w:b/>
                <w:sz w:val="22"/>
                <w:szCs w:val="22"/>
              </w:rPr>
            </w:pPr>
          </w:p>
        </w:tc>
        <w:tc>
          <w:tcPr>
            <w:tcW w:w="629" w:type="pct"/>
            <w:tcBorders>
              <w:top w:val="single" w:sz="4" w:space="0" w:color="auto"/>
              <w:left w:val="single" w:sz="4" w:space="0" w:color="auto"/>
              <w:bottom w:val="single" w:sz="4" w:space="0" w:color="auto"/>
              <w:right w:val="single" w:sz="4" w:space="0" w:color="auto"/>
            </w:tcBorders>
          </w:tcPr>
          <w:p w:rsidR="00751417" w:rsidRPr="00751417" w:rsidRDefault="00751417" w:rsidP="0035242F">
            <w:pPr>
              <w:outlineLvl w:val="0"/>
              <w:rPr>
                <w:sz w:val="22"/>
                <w:szCs w:val="22"/>
              </w:rPr>
            </w:pPr>
            <w:r w:rsidRPr="00751417">
              <w:rPr>
                <w:sz w:val="22"/>
                <w:szCs w:val="22"/>
              </w:rPr>
              <w:t xml:space="preserve">Требования </w:t>
            </w:r>
            <w:r w:rsidRPr="00751417">
              <w:rPr>
                <w:sz w:val="22"/>
                <w:szCs w:val="22"/>
              </w:rPr>
              <w:lastRenderedPageBreak/>
              <w:t>к безопасности товаров, работ, услуг</w:t>
            </w:r>
          </w:p>
        </w:tc>
        <w:tc>
          <w:tcPr>
            <w:tcW w:w="1892" w:type="pct"/>
            <w:tcBorders>
              <w:top w:val="single" w:sz="4" w:space="0" w:color="auto"/>
              <w:left w:val="single" w:sz="4" w:space="0" w:color="auto"/>
              <w:bottom w:val="single" w:sz="4" w:space="0" w:color="auto"/>
              <w:right w:val="single" w:sz="4" w:space="0" w:color="auto"/>
            </w:tcBorders>
          </w:tcPr>
          <w:p w:rsidR="00751417" w:rsidRPr="00751417" w:rsidRDefault="00751417" w:rsidP="0035242F">
            <w:pPr>
              <w:pStyle w:val="ConsPlusNormal"/>
              <w:ind w:firstLine="0"/>
              <w:jc w:val="both"/>
              <w:rPr>
                <w:sz w:val="22"/>
                <w:szCs w:val="22"/>
              </w:rPr>
            </w:pPr>
            <w:r w:rsidRPr="00751417">
              <w:rPr>
                <w:sz w:val="22"/>
                <w:szCs w:val="22"/>
              </w:rPr>
              <w:lastRenderedPageBreak/>
              <w:t xml:space="preserve">Соблюдать действующее </w:t>
            </w:r>
            <w:r w:rsidRPr="00751417">
              <w:rPr>
                <w:sz w:val="22"/>
                <w:szCs w:val="22"/>
              </w:rPr>
              <w:lastRenderedPageBreak/>
              <w:t xml:space="preserve">законодательство РФ в области строительной деятельности, обязательные требования государственных стандартов, технических условий, строительных норм и правил проектов, другие нормативные акты в области строительной деятельности. </w:t>
            </w:r>
          </w:p>
          <w:p w:rsidR="00751417" w:rsidRPr="00751417" w:rsidRDefault="00751417" w:rsidP="0035242F">
            <w:pPr>
              <w:pStyle w:val="a3"/>
              <w:jc w:val="both"/>
              <w:rPr>
                <w:rFonts w:ascii="Times New Roman" w:hAnsi="Times New Roman"/>
                <w:sz w:val="22"/>
                <w:szCs w:val="22"/>
                <w:lang w:val="ru-RU"/>
              </w:rPr>
            </w:pPr>
            <w:r w:rsidRPr="00751417">
              <w:rPr>
                <w:rFonts w:ascii="Times New Roman" w:hAnsi="Times New Roman"/>
                <w:sz w:val="22"/>
                <w:szCs w:val="22"/>
                <w:lang w:val="ru-RU"/>
              </w:rPr>
              <w:t>В месте проведения работ должны быть проведены мероприятия по технике безопасности, охране труда, пожарной безопасности, охране окружающей среды.</w:t>
            </w:r>
          </w:p>
        </w:tc>
        <w:tc>
          <w:tcPr>
            <w:tcW w:w="738" w:type="pct"/>
            <w:vMerge/>
            <w:tcBorders>
              <w:top w:val="single" w:sz="4" w:space="0" w:color="auto"/>
              <w:left w:val="single" w:sz="4" w:space="0" w:color="auto"/>
              <w:bottom w:val="single" w:sz="4" w:space="0" w:color="auto"/>
              <w:right w:val="single" w:sz="4" w:space="0" w:color="auto"/>
            </w:tcBorders>
            <w:vAlign w:val="center"/>
          </w:tcPr>
          <w:p w:rsidR="00751417" w:rsidRPr="00751417" w:rsidRDefault="00751417" w:rsidP="0035242F">
            <w:pPr>
              <w:rPr>
                <w:color w:val="000000"/>
                <w:sz w:val="22"/>
                <w:szCs w:val="22"/>
              </w:rPr>
            </w:pPr>
          </w:p>
        </w:tc>
        <w:tc>
          <w:tcPr>
            <w:tcW w:w="742" w:type="pct"/>
            <w:vMerge/>
            <w:tcBorders>
              <w:top w:val="single" w:sz="4" w:space="0" w:color="auto"/>
              <w:left w:val="single" w:sz="4" w:space="0" w:color="auto"/>
              <w:bottom w:val="single" w:sz="4" w:space="0" w:color="auto"/>
              <w:right w:val="single" w:sz="4" w:space="0" w:color="auto"/>
            </w:tcBorders>
            <w:vAlign w:val="center"/>
          </w:tcPr>
          <w:p w:rsidR="00751417" w:rsidRPr="00751417" w:rsidRDefault="00751417" w:rsidP="0035242F">
            <w:pPr>
              <w:rPr>
                <w:color w:val="000000"/>
                <w:sz w:val="22"/>
                <w:szCs w:val="22"/>
              </w:rPr>
            </w:pPr>
          </w:p>
        </w:tc>
      </w:tr>
      <w:tr w:rsidR="00751417" w:rsidRPr="00751417" w:rsidTr="0035242F">
        <w:tc>
          <w:tcPr>
            <w:tcW w:w="999" w:type="pct"/>
            <w:vMerge/>
            <w:tcBorders>
              <w:top w:val="single" w:sz="4" w:space="0" w:color="auto"/>
              <w:left w:val="single" w:sz="4" w:space="0" w:color="auto"/>
              <w:bottom w:val="single" w:sz="4" w:space="0" w:color="auto"/>
              <w:right w:val="single" w:sz="4" w:space="0" w:color="auto"/>
            </w:tcBorders>
            <w:vAlign w:val="center"/>
          </w:tcPr>
          <w:p w:rsidR="00751417" w:rsidRPr="00751417" w:rsidRDefault="00751417" w:rsidP="0035242F">
            <w:pPr>
              <w:rPr>
                <w:b/>
                <w:sz w:val="22"/>
                <w:szCs w:val="22"/>
              </w:rPr>
            </w:pPr>
          </w:p>
        </w:tc>
        <w:tc>
          <w:tcPr>
            <w:tcW w:w="629" w:type="pct"/>
            <w:tcBorders>
              <w:top w:val="single" w:sz="4" w:space="0" w:color="auto"/>
              <w:left w:val="single" w:sz="4" w:space="0" w:color="auto"/>
              <w:bottom w:val="single" w:sz="4" w:space="0" w:color="auto"/>
              <w:right w:val="single" w:sz="4" w:space="0" w:color="auto"/>
            </w:tcBorders>
          </w:tcPr>
          <w:p w:rsidR="00751417" w:rsidRPr="00751417" w:rsidRDefault="00751417" w:rsidP="0035242F">
            <w:pPr>
              <w:outlineLvl w:val="0"/>
              <w:rPr>
                <w:sz w:val="22"/>
                <w:szCs w:val="22"/>
              </w:rPr>
            </w:pPr>
            <w:r w:rsidRPr="00751417">
              <w:rPr>
                <w:sz w:val="22"/>
                <w:szCs w:val="22"/>
              </w:rPr>
              <w:t>Требования к результатам товаров, работ, услуг</w:t>
            </w:r>
          </w:p>
        </w:tc>
        <w:tc>
          <w:tcPr>
            <w:tcW w:w="1892" w:type="pct"/>
            <w:tcBorders>
              <w:top w:val="single" w:sz="4" w:space="0" w:color="auto"/>
              <w:left w:val="single" w:sz="4" w:space="0" w:color="auto"/>
              <w:bottom w:val="single" w:sz="4" w:space="0" w:color="auto"/>
              <w:right w:val="single" w:sz="4" w:space="0" w:color="auto"/>
            </w:tcBorders>
          </w:tcPr>
          <w:p w:rsidR="00751417" w:rsidRPr="00751417" w:rsidRDefault="00751417" w:rsidP="0035242F">
            <w:pPr>
              <w:pStyle w:val="ConsPlusNonformat"/>
              <w:widowControl/>
              <w:autoSpaceDE/>
              <w:adjustRightInd/>
              <w:jc w:val="both"/>
              <w:rPr>
                <w:rFonts w:ascii="Times New Roman" w:hAnsi="Times New Roman" w:cs="Times New Roman"/>
                <w:sz w:val="22"/>
                <w:szCs w:val="22"/>
              </w:rPr>
            </w:pPr>
            <w:r w:rsidRPr="00751417">
              <w:rPr>
                <w:rFonts w:ascii="Times New Roman" w:hAnsi="Times New Roman" w:cs="Times New Roman"/>
                <w:sz w:val="22"/>
                <w:szCs w:val="22"/>
              </w:rPr>
              <w:t>Работы должны соответствовать требованиям СНиП, социальных норм и правил эксплуатации.</w:t>
            </w:r>
          </w:p>
          <w:p w:rsidR="00751417" w:rsidRPr="00751417" w:rsidRDefault="00751417" w:rsidP="0035242F">
            <w:pPr>
              <w:pStyle w:val="ConsPlusNonformat"/>
              <w:widowControl/>
              <w:autoSpaceDE/>
              <w:adjustRightInd/>
              <w:jc w:val="both"/>
              <w:rPr>
                <w:rFonts w:ascii="Times New Roman" w:hAnsi="Times New Roman" w:cs="Times New Roman"/>
                <w:sz w:val="22"/>
                <w:szCs w:val="22"/>
              </w:rPr>
            </w:pPr>
            <w:r w:rsidRPr="00751417">
              <w:rPr>
                <w:rFonts w:ascii="Times New Roman" w:hAnsi="Times New Roman" w:cs="Times New Roman"/>
                <w:sz w:val="22"/>
                <w:szCs w:val="22"/>
              </w:rPr>
              <w:t>Гарантии качества распространяются на все работы, выполненные подрядчиком. Гарантийный срок на выполненные работы – 3 (три) года с момента подписания акта выполненных работ.</w:t>
            </w:r>
          </w:p>
          <w:p w:rsidR="00751417" w:rsidRPr="00751417" w:rsidRDefault="00751417" w:rsidP="0035242F">
            <w:pPr>
              <w:pStyle w:val="a3"/>
              <w:jc w:val="both"/>
              <w:rPr>
                <w:rFonts w:ascii="Times New Roman" w:hAnsi="Times New Roman"/>
                <w:sz w:val="22"/>
                <w:szCs w:val="22"/>
                <w:lang w:val="ru-RU"/>
              </w:rPr>
            </w:pPr>
            <w:r w:rsidRPr="00751417">
              <w:rPr>
                <w:rFonts w:ascii="Times New Roman" w:hAnsi="Times New Roman"/>
                <w:sz w:val="22"/>
                <w:szCs w:val="22"/>
                <w:lang w:val="ru-RU"/>
              </w:rPr>
              <w:t>Работы должны быть выполнены в соответствии с проектом договора и сметой.</w:t>
            </w:r>
          </w:p>
        </w:tc>
        <w:tc>
          <w:tcPr>
            <w:tcW w:w="738" w:type="pct"/>
            <w:vMerge/>
            <w:tcBorders>
              <w:top w:val="single" w:sz="4" w:space="0" w:color="auto"/>
              <w:left w:val="single" w:sz="4" w:space="0" w:color="auto"/>
              <w:bottom w:val="single" w:sz="4" w:space="0" w:color="auto"/>
              <w:right w:val="single" w:sz="4" w:space="0" w:color="auto"/>
            </w:tcBorders>
            <w:vAlign w:val="center"/>
          </w:tcPr>
          <w:p w:rsidR="00751417" w:rsidRPr="00751417" w:rsidRDefault="00751417" w:rsidP="0035242F">
            <w:pPr>
              <w:rPr>
                <w:color w:val="000000"/>
                <w:sz w:val="22"/>
                <w:szCs w:val="22"/>
              </w:rPr>
            </w:pPr>
          </w:p>
        </w:tc>
        <w:tc>
          <w:tcPr>
            <w:tcW w:w="742" w:type="pct"/>
            <w:vMerge/>
            <w:tcBorders>
              <w:top w:val="single" w:sz="4" w:space="0" w:color="auto"/>
              <w:left w:val="single" w:sz="4" w:space="0" w:color="auto"/>
              <w:bottom w:val="single" w:sz="4" w:space="0" w:color="auto"/>
              <w:right w:val="single" w:sz="4" w:space="0" w:color="auto"/>
            </w:tcBorders>
            <w:vAlign w:val="center"/>
          </w:tcPr>
          <w:p w:rsidR="00751417" w:rsidRPr="00751417" w:rsidRDefault="00751417" w:rsidP="0035242F">
            <w:pPr>
              <w:rPr>
                <w:color w:val="000000"/>
                <w:sz w:val="22"/>
                <w:szCs w:val="22"/>
              </w:rPr>
            </w:pPr>
          </w:p>
        </w:tc>
      </w:tr>
    </w:tbl>
    <w:p w:rsidR="00751417" w:rsidRPr="00751417" w:rsidRDefault="00751417" w:rsidP="00751417">
      <w:pPr>
        <w:pStyle w:val="a3"/>
        <w:rPr>
          <w:rFonts w:ascii="Times New Roman" w:hAnsi="Times New Roman"/>
          <w:sz w:val="22"/>
          <w:szCs w:val="22"/>
          <w:lang w:val="ru-RU"/>
        </w:rPr>
      </w:pPr>
    </w:p>
    <w:p w:rsidR="00751417" w:rsidRDefault="00751417" w:rsidP="00751417">
      <w:pPr>
        <w:pStyle w:val="a3"/>
        <w:widowControl w:val="0"/>
        <w:autoSpaceDE w:val="0"/>
        <w:autoSpaceDN w:val="0"/>
        <w:adjustRightInd w:val="0"/>
        <w:spacing w:after="0" w:line="240" w:lineRule="auto"/>
        <w:jc w:val="right"/>
        <w:rPr>
          <w:rFonts w:ascii="Times New Roman" w:hAnsi="Times New Roman"/>
          <w:caps/>
          <w:sz w:val="22"/>
          <w:szCs w:val="22"/>
          <w:lang w:val="ru-RU" w:eastAsia="ru-RU"/>
        </w:rPr>
      </w:pPr>
    </w:p>
    <w:p w:rsidR="00751417" w:rsidRDefault="00751417" w:rsidP="00751417">
      <w:pPr>
        <w:pStyle w:val="a3"/>
        <w:widowControl w:val="0"/>
        <w:autoSpaceDE w:val="0"/>
        <w:autoSpaceDN w:val="0"/>
        <w:adjustRightInd w:val="0"/>
        <w:spacing w:after="0" w:line="240" w:lineRule="auto"/>
        <w:jc w:val="right"/>
        <w:rPr>
          <w:rFonts w:ascii="Times New Roman" w:hAnsi="Times New Roman"/>
          <w:caps/>
          <w:sz w:val="22"/>
          <w:szCs w:val="22"/>
          <w:lang w:val="ru-RU" w:eastAsia="ru-RU"/>
        </w:rPr>
      </w:pPr>
    </w:p>
    <w:p w:rsidR="00751417" w:rsidRDefault="00751417" w:rsidP="00751417">
      <w:pPr>
        <w:pStyle w:val="a3"/>
        <w:widowControl w:val="0"/>
        <w:autoSpaceDE w:val="0"/>
        <w:autoSpaceDN w:val="0"/>
        <w:adjustRightInd w:val="0"/>
        <w:spacing w:after="0" w:line="240" w:lineRule="auto"/>
        <w:jc w:val="right"/>
        <w:rPr>
          <w:rFonts w:ascii="Times New Roman" w:hAnsi="Times New Roman"/>
          <w:caps/>
          <w:sz w:val="22"/>
          <w:szCs w:val="22"/>
          <w:lang w:val="ru-RU" w:eastAsia="ru-RU"/>
        </w:rPr>
      </w:pPr>
    </w:p>
    <w:p w:rsidR="00751417" w:rsidRDefault="00751417" w:rsidP="00751417">
      <w:pPr>
        <w:pStyle w:val="a3"/>
        <w:widowControl w:val="0"/>
        <w:autoSpaceDE w:val="0"/>
        <w:autoSpaceDN w:val="0"/>
        <w:adjustRightInd w:val="0"/>
        <w:spacing w:after="0" w:line="240" w:lineRule="auto"/>
        <w:jc w:val="right"/>
        <w:rPr>
          <w:rFonts w:ascii="Times New Roman" w:hAnsi="Times New Roman"/>
          <w:caps/>
          <w:sz w:val="22"/>
          <w:szCs w:val="22"/>
          <w:lang w:val="ru-RU" w:eastAsia="ru-RU"/>
        </w:rPr>
      </w:pPr>
    </w:p>
    <w:p w:rsidR="00751417" w:rsidRDefault="00751417" w:rsidP="00751417">
      <w:pPr>
        <w:pStyle w:val="a3"/>
        <w:widowControl w:val="0"/>
        <w:autoSpaceDE w:val="0"/>
        <w:autoSpaceDN w:val="0"/>
        <w:adjustRightInd w:val="0"/>
        <w:spacing w:after="0" w:line="240" w:lineRule="auto"/>
        <w:jc w:val="right"/>
        <w:rPr>
          <w:rFonts w:ascii="Times New Roman" w:hAnsi="Times New Roman"/>
          <w:caps/>
          <w:sz w:val="22"/>
          <w:szCs w:val="22"/>
          <w:lang w:val="ru-RU" w:eastAsia="ru-RU"/>
        </w:rPr>
      </w:pPr>
    </w:p>
    <w:p w:rsidR="00751417" w:rsidRDefault="00751417" w:rsidP="00751417">
      <w:pPr>
        <w:pStyle w:val="a3"/>
        <w:widowControl w:val="0"/>
        <w:autoSpaceDE w:val="0"/>
        <w:autoSpaceDN w:val="0"/>
        <w:adjustRightInd w:val="0"/>
        <w:spacing w:after="0" w:line="240" w:lineRule="auto"/>
        <w:jc w:val="right"/>
        <w:rPr>
          <w:rFonts w:ascii="Times New Roman" w:hAnsi="Times New Roman"/>
          <w:caps/>
          <w:sz w:val="22"/>
          <w:szCs w:val="22"/>
          <w:lang w:val="ru-RU" w:eastAsia="ru-RU"/>
        </w:rPr>
      </w:pPr>
    </w:p>
    <w:p w:rsidR="00751417" w:rsidRDefault="00751417" w:rsidP="00751417">
      <w:pPr>
        <w:pStyle w:val="a3"/>
        <w:widowControl w:val="0"/>
        <w:autoSpaceDE w:val="0"/>
        <w:autoSpaceDN w:val="0"/>
        <w:adjustRightInd w:val="0"/>
        <w:spacing w:after="0" w:line="240" w:lineRule="auto"/>
        <w:jc w:val="right"/>
        <w:rPr>
          <w:rFonts w:ascii="Times New Roman" w:hAnsi="Times New Roman"/>
          <w:caps/>
          <w:sz w:val="22"/>
          <w:szCs w:val="22"/>
          <w:lang w:val="ru-RU" w:eastAsia="ru-RU"/>
        </w:rPr>
      </w:pPr>
    </w:p>
    <w:p w:rsidR="00751417" w:rsidRDefault="00751417" w:rsidP="00751417">
      <w:pPr>
        <w:pStyle w:val="a3"/>
        <w:widowControl w:val="0"/>
        <w:autoSpaceDE w:val="0"/>
        <w:autoSpaceDN w:val="0"/>
        <w:adjustRightInd w:val="0"/>
        <w:spacing w:after="0" w:line="240" w:lineRule="auto"/>
        <w:jc w:val="right"/>
        <w:rPr>
          <w:rFonts w:ascii="Times New Roman" w:hAnsi="Times New Roman"/>
          <w:caps/>
          <w:sz w:val="22"/>
          <w:szCs w:val="22"/>
          <w:lang w:val="ru-RU" w:eastAsia="ru-RU"/>
        </w:rPr>
      </w:pPr>
    </w:p>
    <w:p w:rsidR="00751417" w:rsidRDefault="00751417" w:rsidP="00751417">
      <w:pPr>
        <w:pStyle w:val="a3"/>
        <w:widowControl w:val="0"/>
        <w:autoSpaceDE w:val="0"/>
        <w:autoSpaceDN w:val="0"/>
        <w:adjustRightInd w:val="0"/>
        <w:spacing w:after="0" w:line="240" w:lineRule="auto"/>
        <w:jc w:val="right"/>
        <w:rPr>
          <w:rFonts w:ascii="Times New Roman" w:hAnsi="Times New Roman"/>
          <w:caps/>
          <w:sz w:val="22"/>
          <w:szCs w:val="22"/>
          <w:lang w:val="ru-RU" w:eastAsia="ru-RU"/>
        </w:rPr>
      </w:pPr>
    </w:p>
    <w:p w:rsidR="00751417" w:rsidRDefault="00751417" w:rsidP="00751417">
      <w:pPr>
        <w:pStyle w:val="a3"/>
        <w:widowControl w:val="0"/>
        <w:autoSpaceDE w:val="0"/>
        <w:autoSpaceDN w:val="0"/>
        <w:adjustRightInd w:val="0"/>
        <w:spacing w:after="0" w:line="240" w:lineRule="auto"/>
        <w:jc w:val="right"/>
        <w:rPr>
          <w:rFonts w:ascii="Times New Roman" w:hAnsi="Times New Roman"/>
          <w:caps/>
          <w:sz w:val="22"/>
          <w:szCs w:val="22"/>
          <w:lang w:val="ru-RU" w:eastAsia="ru-RU"/>
        </w:rPr>
      </w:pPr>
    </w:p>
    <w:p w:rsidR="00751417" w:rsidRDefault="00751417" w:rsidP="00751417">
      <w:pPr>
        <w:pStyle w:val="a3"/>
        <w:widowControl w:val="0"/>
        <w:autoSpaceDE w:val="0"/>
        <w:autoSpaceDN w:val="0"/>
        <w:adjustRightInd w:val="0"/>
        <w:spacing w:after="0" w:line="240" w:lineRule="auto"/>
        <w:jc w:val="right"/>
        <w:rPr>
          <w:rFonts w:ascii="Times New Roman" w:hAnsi="Times New Roman"/>
          <w:caps/>
          <w:sz w:val="22"/>
          <w:szCs w:val="22"/>
          <w:lang w:val="ru-RU" w:eastAsia="ru-RU"/>
        </w:rPr>
      </w:pPr>
    </w:p>
    <w:p w:rsidR="00751417" w:rsidRDefault="00751417" w:rsidP="00751417">
      <w:pPr>
        <w:pStyle w:val="a3"/>
        <w:widowControl w:val="0"/>
        <w:autoSpaceDE w:val="0"/>
        <w:autoSpaceDN w:val="0"/>
        <w:adjustRightInd w:val="0"/>
        <w:spacing w:after="0" w:line="240" w:lineRule="auto"/>
        <w:jc w:val="right"/>
        <w:rPr>
          <w:rFonts w:ascii="Times New Roman" w:hAnsi="Times New Roman"/>
          <w:caps/>
          <w:sz w:val="22"/>
          <w:szCs w:val="22"/>
          <w:lang w:val="ru-RU" w:eastAsia="ru-RU"/>
        </w:rPr>
      </w:pPr>
    </w:p>
    <w:p w:rsidR="00751417" w:rsidRDefault="00751417" w:rsidP="00751417">
      <w:pPr>
        <w:pStyle w:val="a3"/>
        <w:widowControl w:val="0"/>
        <w:autoSpaceDE w:val="0"/>
        <w:autoSpaceDN w:val="0"/>
        <w:adjustRightInd w:val="0"/>
        <w:spacing w:after="0" w:line="240" w:lineRule="auto"/>
        <w:jc w:val="right"/>
        <w:rPr>
          <w:rFonts w:ascii="Times New Roman" w:hAnsi="Times New Roman"/>
          <w:caps/>
          <w:sz w:val="22"/>
          <w:szCs w:val="22"/>
          <w:lang w:val="ru-RU" w:eastAsia="ru-RU"/>
        </w:rPr>
      </w:pPr>
    </w:p>
    <w:p w:rsidR="00751417" w:rsidRDefault="00751417" w:rsidP="00751417">
      <w:pPr>
        <w:pStyle w:val="a3"/>
        <w:widowControl w:val="0"/>
        <w:autoSpaceDE w:val="0"/>
        <w:autoSpaceDN w:val="0"/>
        <w:adjustRightInd w:val="0"/>
        <w:spacing w:after="0" w:line="240" w:lineRule="auto"/>
        <w:jc w:val="right"/>
        <w:rPr>
          <w:rFonts w:ascii="Times New Roman" w:hAnsi="Times New Roman"/>
          <w:caps/>
          <w:sz w:val="22"/>
          <w:szCs w:val="22"/>
          <w:lang w:val="ru-RU" w:eastAsia="ru-RU"/>
        </w:rPr>
      </w:pPr>
    </w:p>
    <w:p w:rsidR="00751417" w:rsidRDefault="00751417" w:rsidP="00751417">
      <w:pPr>
        <w:pStyle w:val="a3"/>
        <w:widowControl w:val="0"/>
        <w:autoSpaceDE w:val="0"/>
        <w:autoSpaceDN w:val="0"/>
        <w:adjustRightInd w:val="0"/>
        <w:spacing w:after="0" w:line="240" w:lineRule="auto"/>
        <w:jc w:val="right"/>
        <w:rPr>
          <w:rFonts w:ascii="Times New Roman" w:hAnsi="Times New Roman"/>
          <w:caps/>
          <w:sz w:val="22"/>
          <w:szCs w:val="22"/>
          <w:lang w:val="ru-RU" w:eastAsia="ru-RU"/>
        </w:rPr>
      </w:pPr>
    </w:p>
    <w:p w:rsidR="00751417" w:rsidRDefault="00751417" w:rsidP="00751417">
      <w:pPr>
        <w:pStyle w:val="a3"/>
        <w:widowControl w:val="0"/>
        <w:autoSpaceDE w:val="0"/>
        <w:autoSpaceDN w:val="0"/>
        <w:adjustRightInd w:val="0"/>
        <w:spacing w:after="0" w:line="240" w:lineRule="auto"/>
        <w:jc w:val="right"/>
        <w:rPr>
          <w:rFonts w:ascii="Times New Roman" w:hAnsi="Times New Roman"/>
          <w:caps/>
          <w:sz w:val="22"/>
          <w:szCs w:val="22"/>
          <w:lang w:val="ru-RU" w:eastAsia="ru-RU"/>
        </w:rPr>
      </w:pPr>
    </w:p>
    <w:p w:rsidR="00751417" w:rsidRDefault="00751417" w:rsidP="00751417">
      <w:pPr>
        <w:pStyle w:val="a3"/>
        <w:widowControl w:val="0"/>
        <w:autoSpaceDE w:val="0"/>
        <w:autoSpaceDN w:val="0"/>
        <w:adjustRightInd w:val="0"/>
        <w:spacing w:after="0" w:line="240" w:lineRule="auto"/>
        <w:jc w:val="right"/>
        <w:rPr>
          <w:rFonts w:ascii="Times New Roman" w:hAnsi="Times New Roman"/>
          <w:caps/>
          <w:sz w:val="22"/>
          <w:szCs w:val="22"/>
          <w:lang w:val="ru-RU" w:eastAsia="ru-RU"/>
        </w:rPr>
      </w:pPr>
    </w:p>
    <w:p w:rsidR="00751417" w:rsidRDefault="00751417" w:rsidP="00751417">
      <w:pPr>
        <w:pStyle w:val="a3"/>
        <w:widowControl w:val="0"/>
        <w:autoSpaceDE w:val="0"/>
        <w:autoSpaceDN w:val="0"/>
        <w:adjustRightInd w:val="0"/>
        <w:spacing w:after="0" w:line="240" w:lineRule="auto"/>
        <w:jc w:val="right"/>
        <w:rPr>
          <w:rFonts w:ascii="Times New Roman" w:hAnsi="Times New Roman"/>
          <w:caps/>
          <w:sz w:val="22"/>
          <w:szCs w:val="22"/>
          <w:lang w:val="ru-RU" w:eastAsia="ru-RU"/>
        </w:rPr>
      </w:pPr>
    </w:p>
    <w:p w:rsidR="00751417" w:rsidRDefault="00751417" w:rsidP="00751417">
      <w:pPr>
        <w:pStyle w:val="a3"/>
        <w:widowControl w:val="0"/>
        <w:autoSpaceDE w:val="0"/>
        <w:autoSpaceDN w:val="0"/>
        <w:adjustRightInd w:val="0"/>
        <w:spacing w:after="0" w:line="240" w:lineRule="auto"/>
        <w:jc w:val="right"/>
        <w:rPr>
          <w:rFonts w:ascii="Times New Roman" w:hAnsi="Times New Roman"/>
          <w:caps/>
          <w:sz w:val="22"/>
          <w:szCs w:val="22"/>
          <w:lang w:val="ru-RU" w:eastAsia="ru-RU"/>
        </w:rPr>
      </w:pPr>
    </w:p>
    <w:p w:rsidR="00751417" w:rsidRDefault="00751417" w:rsidP="00751417">
      <w:pPr>
        <w:pStyle w:val="a3"/>
        <w:widowControl w:val="0"/>
        <w:autoSpaceDE w:val="0"/>
        <w:autoSpaceDN w:val="0"/>
        <w:adjustRightInd w:val="0"/>
        <w:spacing w:after="0" w:line="240" w:lineRule="auto"/>
        <w:jc w:val="right"/>
        <w:rPr>
          <w:rFonts w:ascii="Times New Roman" w:hAnsi="Times New Roman"/>
          <w:caps/>
          <w:sz w:val="22"/>
          <w:szCs w:val="22"/>
          <w:lang w:val="ru-RU" w:eastAsia="ru-RU"/>
        </w:rPr>
      </w:pPr>
    </w:p>
    <w:p w:rsidR="00751417" w:rsidRDefault="00751417" w:rsidP="00751417">
      <w:pPr>
        <w:pStyle w:val="a3"/>
        <w:widowControl w:val="0"/>
        <w:autoSpaceDE w:val="0"/>
        <w:autoSpaceDN w:val="0"/>
        <w:adjustRightInd w:val="0"/>
        <w:spacing w:after="0" w:line="240" w:lineRule="auto"/>
        <w:jc w:val="right"/>
        <w:rPr>
          <w:rFonts w:ascii="Times New Roman" w:hAnsi="Times New Roman"/>
          <w:caps/>
          <w:sz w:val="22"/>
          <w:szCs w:val="22"/>
          <w:lang w:val="ru-RU" w:eastAsia="ru-RU"/>
        </w:rPr>
      </w:pPr>
    </w:p>
    <w:p w:rsidR="00751417" w:rsidRDefault="00751417" w:rsidP="00751417">
      <w:pPr>
        <w:pStyle w:val="a3"/>
        <w:widowControl w:val="0"/>
        <w:autoSpaceDE w:val="0"/>
        <w:autoSpaceDN w:val="0"/>
        <w:adjustRightInd w:val="0"/>
        <w:spacing w:after="0" w:line="240" w:lineRule="auto"/>
        <w:jc w:val="right"/>
        <w:rPr>
          <w:rFonts w:ascii="Times New Roman" w:hAnsi="Times New Roman"/>
          <w:caps/>
          <w:sz w:val="22"/>
          <w:szCs w:val="22"/>
          <w:lang w:val="ru-RU" w:eastAsia="ru-RU"/>
        </w:rPr>
      </w:pPr>
    </w:p>
    <w:p w:rsidR="00751417" w:rsidRDefault="00751417" w:rsidP="00751417">
      <w:pPr>
        <w:pStyle w:val="a3"/>
        <w:widowControl w:val="0"/>
        <w:autoSpaceDE w:val="0"/>
        <w:autoSpaceDN w:val="0"/>
        <w:adjustRightInd w:val="0"/>
        <w:spacing w:after="0" w:line="240" w:lineRule="auto"/>
        <w:jc w:val="right"/>
        <w:rPr>
          <w:rFonts w:ascii="Times New Roman" w:hAnsi="Times New Roman"/>
          <w:caps/>
          <w:sz w:val="22"/>
          <w:szCs w:val="22"/>
          <w:lang w:val="ru-RU" w:eastAsia="ru-RU"/>
        </w:rPr>
      </w:pPr>
    </w:p>
    <w:p w:rsidR="00751417" w:rsidRDefault="00751417" w:rsidP="00751417">
      <w:pPr>
        <w:pStyle w:val="a3"/>
        <w:widowControl w:val="0"/>
        <w:autoSpaceDE w:val="0"/>
        <w:autoSpaceDN w:val="0"/>
        <w:adjustRightInd w:val="0"/>
        <w:spacing w:after="0" w:line="240" w:lineRule="auto"/>
        <w:jc w:val="right"/>
        <w:rPr>
          <w:rFonts w:ascii="Times New Roman" w:hAnsi="Times New Roman"/>
          <w:caps/>
          <w:sz w:val="22"/>
          <w:szCs w:val="22"/>
          <w:lang w:val="ru-RU" w:eastAsia="ru-RU"/>
        </w:rPr>
      </w:pPr>
    </w:p>
    <w:p w:rsidR="00751417" w:rsidRDefault="00751417" w:rsidP="00751417">
      <w:pPr>
        <w:pStyle w:val="a3"/>
        <w:widowControl w:val="0"/>
        <w:autoSpaceDE w:val="0"/>
        <w:autoSpaceDN w:val="0"/>
        <w:adjustRightInd w:val="0"/>
        <w:spacing w:after="0" w:line="240" w:lineRule="auto"/>
        <w:jc w:val="right"/>
        <w:rPr>
          <w:rFonts w:ascii="Times New Roman" w:hAnsi="Times New Roman"/>
          <w:caps/>
          <w:sz w:val="22"/>
          <w:szCs w:val="22"/>
          <w:lang w:val="ru-RU" w:eastAsia="ru-RU"/>
        </w:rPr>
      </w:pPr>
    </w:p>
    <w:p w:rsidR="00751417" w:rsidRDefault="00751417" w:rsidP="00751417">
      <w:pPr>
        <w:pStyle w:val="a3"/>
        <w:widowControl w:val="0"/>
        <w:autoSpaceDE w:val="0"/>
        <w:autoSpaceDN w:val="0"/>
        <w:adjustRightInd w:val="0"/>
        <w:spacing w:after="0" w:line="240" w:lineRule="auto"/>
        <w:jc w:val="right"/>
        <w:rPr>
          <w:rFonts w:ascii="Times New Roman" w:hAnsi="Times New Roman"/>
          <w:caps/>
          <w:sz w:val="22"/>
          <w:szCs w:val="22"/>
          <w:lang w:val="ru-RU" w:eastAsia="ru-RU"/>
        </w:rPr>
      </w:pPr>
    </w:p>
    <w:p w:rsidR="00751417" w:rsidRPr="00751417" w:rsidRDefault="00751417" w:rsidP="00751417">
      <w:pPr>
        <w:ind w:firstLine="720"/>
        <w:jc w:val="center"/>
        <w:rPr>
          <w:b/>
          <w:sz w:val="22"/>
          <w:szCs w:val="22"/>
        </w:rPr>
      </w:pPr>
      <w:r w:rsidRPr="00751417">
        <w:rPr>
          <w:b/>
          <w:sz w:val="22"/>
          <w:szCs w:val="22"/>
        </w:rPr>
        <w:lastRenderedPageBreak/>
        <w:t xml:space="preserve">Участниками настоящего запроса котировок могут являться только </w:t>
      </w:r>
    </w:p>
    <w:p w:rsidR="00751417" w:rsidRPr="00751417" w:rsidRDefault="00751417" w:rsidP="00751417">
      <w:pPr>
        <w:ind w:firstLine="720"/>
        <w:jc w:val="center"/>
        <w:rPr>
          <w:b/>
          <w:sz w:val="22"/>
          <w:szCs w:val="22"/>
        </w:rPr>
      </w:pPr>
      <w:r w:rsidRPr="00751417">
        <w:rPr>
          <w:b/>
          <w:sz w:val="22"/>
          <w:szCs w:val="22"/>
        </w:rPr>
        <w:t>субъекты малого предпринимательства.</w:t>
      </w:r>
    </w:p>
    <w:p w:rsidR="00751417" w:rsidRPr="00751417" w:rsidRDefault="00751417" w:rsidP="00751417">
      <w:pPr>
        <w:ind w:firstLine="720"/>
        <w:jc w:val="both"/>
        <w:rPr>
          <w:sz w:val="22"/>
          <w:szCs w:val="22"/>
        </w:rPr>
      </w:pPr>
      <w:bookmarkStart w:id="0" w:name="sub_2"/>
      <w:proofErr w:type="gramStart"/>
      <w:r w:rsidRPr="00751417">
        <w:rPr>
          <w:sz w:val="22"/>
          <w:szCs w:val="22"/>
        </w:rPr>
        <w:t xml:space="preserve">Участники Запроса котировок должны соответствовать требованиям, установленным ст. 4 Федерального закона от 24 июля </w:t>
      </w:r>
      <w:smartTag w:uri="urn:schemas-microsoft-com:office:smarttags" w:element="metricconverter">
        <w:smartTagPr>
          <w:attr w:name="ProductID" w:val="2007 г"/>
        </w:smartTagPr>
        <w:r w:rsidRPr="00751417">
          <w:rPr>
            <w:sz w:val="22"/>
            <w:szCs w:val="22"/>
          </w:rPr>
          <w:t>2007 г</w:t>
        </w:r>
      </w:smartTag>
      <w:r w:rsidRPr="00751417">
        <w:rPr>
          <w:sz w:val="22"/>
          <w:szCs w:val="22"/>
        </w:rPr>
        <w:t>. N 209-ФЗ "О развитии малого и среднего предпринимательства Российской Федерации", в соответствии с которым к субъектам малого предпринимательства относятся внесенные в единый государственный реестр юридических лиц потребительские кооперативы и коммерческие организации (за исключением государственных и муниципальных унитарных предприятий), а также физические лица, внесенные в</w:t>
      </w:r>
      <w:proofErr w:type="gramEnd"/>
      <w:r w:rsidRPr="00751417">
        <w:rPr>
          <w:sz w:val="22"/>
          <w:szCs w:val="22"/>
        </w:rPr>
        <w:t xml:space="preserve">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(далее - индивидуальные предприниматели), крестьянские (фермерские) хозяйства, соответствующие следующим условиям:</w:t>
      </w:r>
    </w:p>
    <w:p w:rsidR="00751417" w:rsidRPr="00751417" w:rsidRDefault="00751417" w:rsidP="00751417">
      <w:pPr>
        <w:ind w:firstLine="720"/>
        <w:jc w:val="both"/>
        <w:rPr>
          <w:sz w:val="22"/>
          <w:szCs w:val="22"/>
        </w:rPr>
      </w:pPr>
      <w:bookmarkStart w:id="1" w:name="sub_21"/>
      <w:bookmarkEnd w:id="0"/>
      <w:proofErr w:type="gramStart"/>
      <w:r w:rsidRPr="00751417">
        <w:rPr>
          <w:sz w:val="22"/>
          <w:szCs w:val="22"/>
        </w:rPr>
        <w:t>1) для юридических лиц - суммарная доля участия Российской Федерации, субъектов Российской Федерации, муниципальных образований, иностранных юридических лиц, иностранных граждан,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активов акционерных инвестиционных фондов и закрытых паевых инвестиционных фондов), доля участия, принадлежащая одному или нескольким</w:t>
      </w:r>
      <w:proofErr w:type="gramEnd"/>
      <w:r w:rsidRPr="00751417">
        <w:rPr>
          <w:sz w:val="22"/>
          <w:szCs w:val="22"/>
        </w:rPr>
        <w:t xml:space="preserve"> юридическим лицам, не являющимся субъектами малого предпринимательства, не должна превышать двадцать пять процентов;</w:t>
      </w:r>
    </w:p>
    <w:p w:rsidR="00751417" w:rsidRPr="00751417" w:rsidRDefault="00751417" w:rsidP="00751417">
      <w:pPr>
        <w:ind w:firstLine="720"/>
        <w:jc w:val="both"/>
        <w:rPr>
          <w:sz w:val="22"/>
          <w:szCs w:val="22"/>
        </w:rPr>
      </w:pPr>
      <w:bookmarkStart w:id="2" w:name="sub_22"/>
      <w:bookmarkEnd w:id="1"/>
      <w:r w:rsidRPr="00751417">
        <w:rPr>
          <w:sz w:val="22"/>
          <w:szCs w:val="22"/>
        </w:rPr>
        <w:t xml:space="preserve">2) средняя численность работников за предшествующий календарный год не должна превышать следующего предельного значения средней численности работников для субъектов малого предпринимательства - сто человек включительно. </w:t>
      </w:r>
      <w:bookmarkStart w:id="3" w:name="sub_23"/>
      <w:bookmarkEnd w:id="2"/>
    </w:p>
    <w:p w:rsidR="00751417" w:rsidRPr="00751417" w:rsidRDefault="00751417" w:rsidP="00751417">
      <w:pPr>
        <w:ind w:firstLine="720"/>
        <w:jc w:val="both"/>
        <w:rPr>
          <w:sz w:val="22"/>
          <w:szCs w:val="22"/>
        </w:rPr>
      </w:pPr>
      <w:r w:rsidRPr="00751417">
        <w:rPr>
          <w:sz w:val="22"/>
          <w:szCs w:val="22"/>
        </w:rPr>
        <w:t>3) 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предшествующий календарный год не должна превышать предельные значения, установленные Правительством Российской Федерации для субъектов малого предпринимательства.</w:t>
      </w:r>
    </w:p>
    <w:p w:rsidR="00751417" w:rsidRPr="00751417" w:rsidRDefault="00751417" w:rsidP="00751417">
      <w:pPr>
        <w:pStyle w:val="ConsPlusNormal"/>
        <w:widowControl/>
        <w:jc w:val="both"/>
        <w:rPr>
          <w:sz w:val="22"/>
          <w:szCs w:val="22"/>
        </w:rPr>
      </w:pPr>
      <w:r w:rsidRPr="00751417">
        <w:rPr>
          <w:sz w:val="22"/>
          <w:szCs w:val="22"/>
        </w:rPr>
        <w:t xml:space="preserve">Постановлением Правительства РФ от 22.07.2008 № 556 установлены предельные значения выручки в размере 60,0 млн. рублей для </w:t>
      </w:r>
      <w:proofErr w:type="spellStart"/>
      <w:r w:rsidRPr="00751417">
        <w:rPr>
          <w:sz w:val="22"/>
          <w:szCs w:val="22"/>
        </w:rPr>
        <w:t>микропредприятий</w:t>
      </w:r>
      <w:proofErr w:type="spellEnd"/>
      <w:r w:rsidRPr="00751417">
        <w:rPr>
          <w:sz w:val="22"/>
          <w:szCs w:val="22"/>
        </w:rPr>
        <w:t xml:space="preserve"> и 400,0 млн. рублей для малых предприятий. </w:t>
      </w:r>
      <w:bookmarkEnd w:id="3"/>
    </w:p>
    <w:p w:rsidR="00751417" w:rsidRPr="00751417" w:rsidRDefault="00751417" w:rsidP="00751417">
      <w:pPr>
        <w:pStyle w:val="2"/>
        <w:tabs>
          <w:tab w:val="num" w:pos="1260"/>
        </w:tabs>
        <w:spacing w:after="0" w:line="240" w:lineRule="auto"/>
        <w:ind w:left="0" w:firstLine="720"/>
        <w:jc w:val="both"/>
        <w:textAlignment w:val="baseline"/>
        <w:rPr>
          <w:sz w:val="22"/>
          <w:szCs w:val="22"/>
        </w:rPr>
      </w:pPr>
      <w:r w:rsidRPr="00751417">
        <w:rPr>
          <w:sz w:val="22"/>
          <w:szCs w:val="22"/>
        </w:rPr>
        <w:t>Котировочная заявка подается участником размещения заказа в оригинале в письменной форме. Котировочная заявка должна быть составлена на русском языке и заполнена по всем пунктам, заверена подписью участника размещения заказа или уполномоченного представителя участника размещения заказа, скреплена соответствующей мастичной печатью (для индивидуальных предпринимателей - при её наличии). Сведения, которые содержатся в заявках участников размещения заказа, должны быть однозначны, и не допускать двусмысленных толкований. В котировочных заявках, представляемых участниками размещения заказа, не допускаются ошибки, подчистки и исправления (за исключением исправлений, парафированных лицами, подписавшими котировочную заявку). Если в заявке имеются расхождения между обозначением цены контракта прописью и цифрами, то котировочной комиссией принимается к рассмотрению цена контракта, указанная прописью.</w:t>
      </w:r>
    </w:p>
    <w:p w:rsidR="00751417" w:rsidRPr="00751417" w:rsidRDefault="00751417" w:rsidP="00751417">
      <w:pPr>
        <w:ind w:firstLine="720"/>
        <w:jc w:val="both"/>
        <w:rPr>
          <w:sz w:val="22"/>
          <w:szCs w:val="22"/>
        </w:rPr>
      </w:pPr>
      <w:r w:rsidRPr="00751417">
        <w:rPr>
          <w:sz w:val="22"/>
          <w:szCs w:val="22"/>
        </w:rPr>
        <w:t>В случае</w:t>
      </w:r>
      <w:proofErr w:type="gramStart"/>
      <w:r w:rsidRPr="00751417">
        <w:rPr>
          <w:sz w:val="22"/>
          <w:szCs w:val="22"/>
        </w:rPr>
        <w:t>,</w:t>
      </w:r>
      <w:proofErr w:type="gramEnd"/>
      <w:r w:rsidRPr="00751417">
        <w:rPr>
          <w:sz w:val="22"/>
          <w:szCs w:val="22"/>
        </w:rPr>
        <w:t xml:space="preserve"> если котировочная заявка насчитывает более одного листа, все листы должны быть пронумерованы и скреплены между собой таким образом, чтобы исключить их случайное выпадение, заверены подписью участника размещения заказа или уполномоченного представителя участника размещения заказа и скреплены печатью. </w:t>
      </w:r>
    </w:p>
    <w:p w:rsidR="00751417" w:rsidRPr="00751417" w:rsidRDefault="00751417" w:rsidP="00751417">
      <w:pPr>
        <w:pStyle w:val="a8"/>
        <w:ind w:firstLine="720"/>
        <w:jc w:val="both"/>
        <w:rPr>
          <w:b w:val="0"/>
          <w:sz w:val="22"/>
          <w:szCs w:val="22"/>
        </w:rPr>
      </w:pPr>
      <w:r w:rsidRPr="00751417">
        <w:rPr>
          <w:b w:val="0"/>
          <w:sz w:val="22"/>
          <w:szCs w:val="22"/>
        </w:rPr>
        <w:t xml:space="preserve">Согласно ч. 2 ст. 46 Федерального закона от 21.07.2005 № 94 - ФЗ  «О размещении заказов на поставки товаров, выполнение работ, оказание услуг для государственных и муниципальных нужд» (далее - ФЗ № 94) котировочная заявка может быть подана по почте или в форме электронного документа, подписанного  в соответствии с нормативными правовыми актами Российской Федерации. </w:t>
      </w:r>
    </w:p>
    <w:p w:rsidR="00751417" w:rsidRPr="00751417" w:rsidRDefault="00751417" w:rsidP="00751417">
      <w:pPr>
        <w:pStyle w:val="a8"/>
        <w:ind w:firstLine="720"/>
        <w:jc w:val="both"/>
        <w:rPr>
          <w:b w:val="0"/>
          <w:sz w:val="22"/>
          <w:szCs w:val="22"/>
        </w:rPr>
      </w:pPr>
      <w:r w:rsidRPr="00751417">
        <w:rPr>
          <w:b w:val="0"/>
          <w:sz w:val="22"/>
          <w:szCs w:val="22"/>
        </w:rPr>
        <w:t>Котировочные заявки, поданные позднее установленного в извещении срока подачи котировочных заявок, не рассматриваются и в день их поступления возвращаются участникам размещения заказа, подавшим такие заявки.</w:t>
      </w:r>
    </w:p>
    <w:p w:rsidR="00751417" w:rsidRPr="00751417" w:rsidRDefault="00751417" w:rsidP="00751417">
      <w:pPr>
        <w:ind w:firstLine="720"/>
        <w:jc w:val="both"/>
        <w:outlineLvl w:val="1"/>
        <w:rPr>
          <w:b/>
          <w:bCs/>
          <w:sz w:val="22"/>
          <w:szCs w:val="22"/>
        </w:rPr>
      </w:pPr>
      <w:r w:rsidRPr="00751417">
        <w:rPr>
          <w:bCs/>
          <w:sz w:val="22"/>
          <w:szCs w:val="22"/>
        </w:rPr>
        <w:t xml:space="preserve">Участником размещения заказа может быть любое юридическое лицо независимо от </w:t>
      </w:r>
      <w:r w:rsidRPr="00751417">
        <w:rPr>
          <w:bCs/>
          <w:sz w:val="22"/>
          <w:szCs w:val="22"/>
        </w:rPr>
        <w:lastRenderedPageBreak/>
        <w:t>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r w:rsidRPr="00751417">
        <w:rPr>
          <w:b/>
          <w:bCs/>
          <w:sz w:val="22"/>
          <w:szCs w:val="22"/>
        </w:rPr>
        <w:t xml:space="preserve"> </w:t>
      </w:r>
      <w:r w:rsidRPr="00751417">
        <w:rPr>
          <w:sz w:val="22"/>
          <w:szCs w:val="22"/>
        </w:rPr>
        <w:t>(ч. 1 ст. 8 ФЗ № 94).</w:t>
      </w:r>
    </w:p>
    <w:p w:rsidR="00751417" w:rsidRPr="00751417" w:rsidRDefault="00751417" w:rsidP="00751417">
      <w:pPr>
        <w:ind w:firstLine="720"/>
        <w:jc w:val="both"/>
        <w:rPr>
          <w:sz w:val="22"/>
          <w:szCs w:val="22"/>
        </w:rPr>
      </w:pPr>
      <w:r w:rsidRPr="00751417">
        <w:rPr>
          <w:sz w:val="22"/>
          <w:szCs w:val="22"/>
        </w:rPr>
        <w:t xml:space="preserve">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муниципальных нужд,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 (ч.3 ст. 8 ФЗ № 94). </w:t>
      </w:r>
    </w:p>
    <w:p w:rsidR="00751417" w:rsidRPr="00751417" w:rsidRDefault="00751417" w:rsidP="00751417">
      <w:pPr>
        <w:pStyle w:val="a8"/>
        <w:ind w:firstLine="720"/>
        <w:jc w:val="both"/>
        <w:rPr>
          <w:b w:val="0"/>
          <w:sz w:val="22"/>
          <w:szCs w:val="22"/>
        </w:rPr>
      </w:pPr>
      <w:r w:rsidRPr="00751417">
        <w:rPr>
          <w:b w:val="0"/>
          <w:sz w:val="22"/>
          <w:szCs w:val="22"/>
        </w:rPr>
        <w:t>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w:t>
      </w:r>
    </w:p>
    <w:p w:rsidR="00751417" w:rsidRPr="00751417" w:rsidRDefault="00751417" w:rsidP="00751417">
      <w:pPr>
        <w:pStyle w:val="a8"/>
        <w:ind w:firstLine="720"/>
        <w:jc w:val="both"/>
        <w:rPr>
          <w:b w:val="0"/>
          <w:sz w:val="22"/>
          <w:szCs w:val="22"/>
        </w:rPr>
      </w:pPr>
      <w:r w:rsidRPr="00751417">
        <w:rPr>
          <w:b w:val="0"/>
          <w:sz w:val="22"/>
          <w:szCs w:val="22"/>
        </w:rPr>
        <w:t>Участник размещения заказа вправе подать только одну котировочную заявку, внесение изменений в которую не допускается.</w:t>
      </w:r>
    </w:p>
    <w:p w:rsidR="00751417" w:rsidRPr="00751417" w:rsidRDefault="00751417" w:rsidP="00751417">
      <w:pPr>
        <w:ind w:firstLine="720"/>
        <w:jc w:val="both"/>
        <w:rPr>
          <w:sz w:val="22"/>
          <w:szCs w:val="22"/>
        </w:rPr>
      </w:pPr>
      <w:r w:rsidRPr="00751417">
        <w:rPr>
          <w:sz w:val="22"/>
          <w:szCs w:val="22"/>
        </w:rPr>
        <w:t>В случае</w:t>
      </w:r>
      <w:proofErr w:type="gramStart"/>
      <w:r w:rsidRPr="00751417">
        <w:rPr>
          <w:sz w:val="22"/>
          <w:szCs w:val="22"/>
        </w:rPr>
        <w:t>,</w:t>
      </w:r>
      <w:proofErr w:type="gramEnd"/>
      <w:r w:rsidRPr="00751417">
        <w:rPr>
          <w:sz w:val="22"/>
          <w:szCs w:val="22"/>
        </w:rPr>
        <w:t xml:space="preserve"> если организация работает по упрощенной системе налогообложения, расчет цены контракта производится в соответствии с письмом Государственного комитета РФ по строительству и жилищно-коммунальному комплексу от 06.10.2003 № НЗ-6292/10.</w:t>
      </w:r>
    </w:p>
    <w:p w:rsidR="00751417" w:rsidRPr="00751417" w:rsidRDefault="00751417" w:rsidP="00751417">
      <w:pPr>
        <w:pStyle w:val="a8"/>
        <w:ind w:firstLine="720"/>
        <w:jc w:val="both"/>
        <w:rPr>
          <w:b w:val="0"/>
          <w:sz w:val="22"/>
          <w:szCs w:val="22"/>
        </w:rPr>
      </w:pPr>
      <w:r w:rsidRPr="00751417">
        <w:rPr>
          <w:b w:val="0"/>
          <w:sz w:val="22"/>
          <w:szCs w:val="22"/>
        </w:rPr>
        <w:t>Котировочная заявка должна быть составлена по прилагаемой форме и в соответствии с требованиями статьи 44 ФЗ № 94:</w:t>
      </w:r>
    </w:p>
    <w:p w:rsidR="00751417" w:rsidRPr="00751417" w:rsidRDefault="00751417" w:rsidP="00751417">
      <w:pPr>
        <w:ind w:left="5664"/>
        <w:rPr>
          <w:sz w:val="22"/>
          <w:szCs w:val="22"/>
        </w:rPr>
      </w:pPr>
      <w:r w:rsidRPr="00751417">
        <w:rPr>
          <w:sz w:val="22"/>
          <w:szCs w:val="22"/>
        </w:rPr>
        <w:br w:type="page"/>
      </w:r>
      <w:r w:rsidRPr="00751417">
        <w:rPr>
          <w:sz w:val="22"/>
          <w:szCs w:val="22"/>
        </w:rPr>
        <w:lastRenderedPageBreak/>
        <w:t>№ _____________</w:t>
      </w:r>
    </w:p>
    <w:p w:rsidR="00751417" w:rsidRPr="00751417" w:rsidRDefault="00751417" w:rsidP="00751417">
      <w:pPr>
        <w:ind w:left="5664"/>
        <w:rPr>
          <w:sz w:val="22"/>
          <w:szCs w:val="22"/>
        </w:rPr>
      </w:pPr>
      <w:r w:rsidRPr="00751417">
        <w:rPr>
          <w:sz w:val="22"/>
          <w:szCs w:val="22"/>
        </w:rPr>
        <w:t xml:space="preserve">Приложение к извещению о </w:t>
      </w:r>
    </w:p>
    <w:p w:rsidR="00751417" w:rsidRPr="00751417" w:rsidRDefault="00751417" w:rsidP="00751417">
      <w:pPr>
        <w:ind w:left="5664"/>
        <w:rPr>
          <w:sz w:val="22"/>
          <w:szCs w:val="22"/>
        </w:rPr>
      </w:pPr>
      <w:proofErr w:type="gramStart"/>
      <w:r w:rsidRPr="00751417">
        <w:rPr>
          <w:sz w:val="22"/>
          <w:szCs w:val="22"/>
        </w:rPr>
        <w:t>проведении</w:t>
      </w:r>
      <w:proofErr w:type="gramEnd"/>
      <w:r w:rsidRPr="00751417">
        <w:rPr>
          <w:sz w:val="22"/>
          <w:szCs w:val="22"/>
        </w:rPr>
        <w:t xml:space="preserve"> запроса котировок</w:t>
      </w:r>
    </w:p>
    <w:p w:rsidR="00751417" w:rsidRPr="00751417" w:rsidRDefault="00751417" w:rsidP="00751417">
      <w:pPr>
        <w:ind w:left="5664"/>
        <w:rPr>
          <w:sz w:val="22"/>
          <w:szCs w:val="22"/>
        </w:rPr>
      </w:pPr>
      <w:r>
        <w:rPr>
          <w:sz w:val="22"/>
          <w:szCs w:val="22"/>
        </w:rPr>
        <w:t xml:space="preserve">от 02 декабря </w:t>
      </w:r>
      <w:r w:rsidRPr="00751417">
        <w:rPr>
          <w:sz w:val="22"/>
          <w:szCs w:val="22"/>
        </w:rPr>
        <w:t>2013</w:t>
      </w:r>
    </w:p>
    <w:p w:rsidR="00751417" w:rsidRPr="00751417" w:rsidRDefault="00751417" w:rsidP="00751417">
      <w:pPr>
        <w:ind w:left="5664"/>
        <w:rPr>
          <w:sz w:val="22"/>
          <w:szCs w:val="22"/>
        </w:rPr>
      </w:pPr>
      <w:r w:rsidRPr="00751417">
        <w:rPr>
          <w:sz w:val="22"/>
          <w:szCs w:val="22"/>
        </w:rPr>
        <w:t xml:space="preserve">Регистрационный № </w:t>
      </w:r>
      <w:r>
        <w:rPr>
          <w:sz w:val="22"/>
          <w:szCs w:val="22"/>
        </w:rPr>
        <w:t>639</w:t>
      </w:r>
    </w:p>
    <w:p w:rsidR="00751417" w:rsidRPr="00751417" w:rsidRDefault="00751417" w:rsidP="00751417">
      <w:pPr>
        <w:jc w:val="center"/>
        <w:rPr>
          <w:sz w:val="22"/>
          <w:szCs w:val="22"/>
        </w:rPr>
      </w:pPr>
    </w:p>
    <w:p w:rsidR="00751417" w:rsidRPr="00751417" w:rsidRDefault="00751417" w:rsidP="00751417">
      <w:pPr>
        <w:jc w:val="center"/>
        <w:rPr>
          <w:sz w:val="22"/>
          <w:szCs w:val="22"/>
        </w:rPr>
      </w:pPr>
      <w:r w:rsidRPr="00751417">
        <w:rPr>
          <w:sz w:val="22"/>
          <w:szCs w:val="22"/>
        </w:rPr>
        <w:t>КОТИРОВОЧНАЯ ЗАЯВКА</w:t>
      </w:r>
    </w:p>
    <w:p w:rsidR="00751417" w:rsidRPr="00751417" w:rsidRDefault="00751417" w:rsidP="00751417">
      <w:pPr>
        <w:jc w:val="right"/>
        <w:rPr>
          <w:sz w:val="22"/>
          <w:szCs w:val="22"/>
        </w:rPr>
      </w:pPr>
      <w:r w:rsidRPr="00751417">
        <w:rPr>
          <w:sz w:val="22"/>
          <w:szCs w:val="22"/>
        </w:rPr>
        <w:t>Дата: «__» _________ 2013 г.</w:t>
      </w:r>
    </w:p>
    <w:p w:rsidR="00751417" w:rsidRPr="00751417" w:rsidRDefault="00751417" w:rsidP="00751417">
      <w:pPr>
        <w:jc w:val="center"/>
        <w:rPr>
          <w:sz w:val="22"/>
          <w:szCs w:val="22"/>
        </w:rPr>
      </w:pPr>
      <w:r w:rsidRPr="00751417">
        <w:rPr>
          <w:sz w:val="22"/>
          <w:szCs w:val="22"/>
        </w:rPr>
        <w:t>Сведения  об участнике размещения заказа:</w:t>
      </w:r>
    </w:p>
    <w:tbl>
      <w:tblPr>
        <w:tblW w:w="10260" w:type="dxa"/>
        <w:tblInd w:w="-650" w:type="dxa"/>
        <w:tblLayout w:type="fixed"/>
        <w:tblCellMar>
          <w:left w:w="70" w:type="dxa"/>
          <w:right w:w="70" w:type="dxa"/>
        </w:tblCellMar>
        <w:tblLook w:val="0000" w:firstRow="0" w:lastRow="0" w:firstColumn="0" w:lastColumn="0" w:noHBand="0" w:noVBand="0"/>
      </w:tblPr>
      <w:tblGrid>
        <w:gridCol w:w="5400"/>
        <w:gridCol w:w="4860"/>
      </w:tblGrid>
      <w:tr w:rsidR="00751417" w:rsidRPr="00751417" w:rsidTr="0035242F">
        <w:trPr>
          <w:trHeight w:val="720"/>
        </w:trPr>
        <w:tc>
          <w:tcPr>
            <w:tcW w:w="5400" w:type="dxa"/>
            <w:tcBorders>
              <w:top w:val="single" w:sz="4" w:space="0" w:color="auto"/>
              <w:left w:val="single" w:sz="4" w:space="0" w:color="auto"/>
              <w:bottom w:val="single" w:sz="4" w:space="0" w:color="auto"/>
              <w:right w:val="single" w:sz="4" w:space="0" w:color="auto"/>
            </w:tcBorders>
          </w:tcPr>
          <w:p w:rsidR="00751417" w:rsidRPr="00751417" w:rsidRDefault="00751417" w:rsidP="0035242F">
            <w:pPr>
              <w:rPr>
                <w:sz w:val="22"/>
                <w:szCs w:val="22"/>
              </w:rPr>
            </w:pPr>
            <w:r w:rsidRPr="00751417">
              <w:rPr>
                <w:sz w:val="22"/>
                <w:szCs w:val="22"/>
              </w:rPr>
              <w:t xml:space="preserve">1. Наименование участника размещения заказа </w:t>
            </w:r>
          </w:p>
          <w:p w:rsidR="00751417" w:rsidRPr="00751417" w:rsidRDefault="00751417" w:rsidP="0035242F">
            <w:pPr>
              <w:rPr>
                <w:sz w:val="22"/>
                <w:szCs w:val="22"/>
              </w:rPr>
            </w:pPr>
            <w:r w:rsidRPr="00751417">
              <w:rPr>
                <w:i/>
                <w:iCs/>
                <w:sz w:val="22"/>
                <w:szCs w:val="22"/>
              </w:rPr>
              <w:t>(для юридического лица),</w:t>
            </w:r>
            <w:r w:rsidRPr="00751417">
              <w:rPr>
                <w:sz w:val="22"/>
                <w:szCs w:val="22"/>
              </w:rPr>
              <w:t xml:space="preserve"> фамилия, имя, отчество </w:t>
            </w:r>
          </w:p>
          <w:p w:rsidR="00751417" w:rsidRPr="00751417" w:rsidRDefault="00751417" w:rsidP="0035242F">
            <w:pPr>
              <w:rPr>
                <w:sz w:val="22"/>
                <w:szCs w:val="22"/>
              </w:rPr>
            </w:pPr>
            <w:r w:rsidRPr="00751417">
              <w:rPr>
                <w:i/>
                <w:iCs/>
                <w:sz w:val="22"/>
                <w:szCs w:val="22"/>
              </w:rPr>
              <w:t>(для физического лица)</w:t>
            </w:r>
            <w:r w:rsidRPr="00751417">
              <w:rPr>
                <w:sz w:val="22"/>
                <w:szCs w:val="22"/>
              </w:rPr>
              <w:t xml:space="preserve"> </w:t>
            </w:r>
          </w:p>
          <w:p w:rsidR="00751417" w:rsidRPr="00751417" w:rsidRDefault="00751417" w:rsidP="0035242F">
            <w:pPr>
              <w:rPr>
                <w:i/>
                <w:sz w:val="22"/>
                <w:szCs w:val="22"/>
              </w:rPr>
            </w:pPr>
            <w:r w:rsidRPr="00751417">
              <w:rPr>
                <w:sz w:val="22"/>
                <w:szCs w:val="22"/>
              </w:rPr>
              <w:t>(</w:t>
            </w:r>
            <w:r w:rsidRPr="00751417">
              <w:rPr>
                <w:i/>
                <w:sz w:val="22"/>
                <w:szCs w:val="22"/>
              </w:rPr>
              <w:t>Наименование юридического лица должно содержать указание на его организационно-правовую форму)</w:t>
            </w:r>
          </w:p>
        </w:tc>
        <w:tc>
          <w:tcPr>
            <w:tcW w:w="4860" w:type="dxa"/>
            <w:tcBorders>
              <w:top w:val="single" w:sz="4" w:space="0" w:color="auto"/>
              <w:left w:val="single" w:sz="4" w:space="0" w:color="auto"/>
              <w:bottom w:val="single" w:sz="4" w:space="0" w:color="auto"/>
              <w:right w:val="single" w:sz="4" w:space="0" w:color="auto"/>
            </w:tcBorders>
          </w:tcPr>
          <w:p w:rsidR="00751417" w:rsidRPr="00751417" w:rsidRDefault="00751417" w:rsidP="0035242F">
            <w:pPr>
              <w:rPr>
                <w:sz w:val="22"/>
                <w:szCs w:val="22"/>
              </w:rPr>
            </w:pPr>
          </w:p>
        </w:tc>
      </w:tr>
      <w:tr w:rsidR="00751417" w:rsidRPr="00751417" w:rsidTr="0035242F">
        <w:trPr>
          <w:cantSplit/>
          <w:trHeight w:val="747"/>
        </w:trPr>
        <w:tc>
          <w:tcPr>
            <w:tcW w:w="5400" w:type="dxa"/>
            <w:tcBorders>
              <w:top w:val="single" w:sz="4" w:space="0" w:color="auto"/>
              <w:left w:val="single" w:sz="4" w:space="0" w:color="auto"/>
              <w:bottom w:val="single" w:sz="4" w:space="0" w:color="auto"/>
              <w:right w:val="single" w:sz="4" w:space="0" w:color="auto"/>
            </w:tcBorders>
          </w:tcPr>
          <w:p w:rsidR="00751417" w:rsidRPr="00751417" w:rsidRDefault="00751417" w:rsidP="0035242F">
            <w:pPr>
              <w:rPr>
                <w:sz w:val="22"/>
                <w:szCs w:val="22"/>
              </w:rPr>
            </w:pPr>
            <w:r w:rsidRPr="00751417">
              <w:rPr>
                <w:sz w:val="22"/>
                <w:szCs w:val="22"/>
              </w:rPr>
              <w:t xml:space="preserve">2. Место нахождения </w:t>
            </w:r>
            <w:r w:rsidRPr="00751417">
              <w:rPr>
                <w:i/>
                <w:iCs/>
                <w:sz w:val="22"/>
                <w:szCs w:val="22"/>
              </w:rPr>
              <w:t>(для юридического лица),</w:t>
            </w:r>
            <w:r w:rsidRPr="00751417">
              <w:rPr>
                <w:sz w:val="22"/>
                <w:szCs w:val="22"/>
              </w:rPr>
              <w:t xml:space="preserve"> место жительства </w:t>
            </w:r>
            <w:r w:rsidRPr="00751417">
              <w:rPr>
                <w:i/>
                <w:iCs/>
                <w:sz w:val="22"/>
                <w:szCs w:val="22"/>
              </w:rPr>
              <w:t>(для физического лица)</w:t>
            </w:r>
            <w:r w:rsidRPr="00751417">
              <w:rPr>
                <w:sz w:val="22"/>
                <w:szCs w:val="22"/>
              </w:rPr>
              <w:t xml:space="preserve">, номер  контактного   телефона, адрес электронной  почты  (при его наличии) </w:t>
            </w:r>
          </w:p>
        </w:tc>
        <w:tc>
          <w:tcPr>
            <w:tcW w:w="4860" w:type="dxa"/>
            <w:tcBorders>
              <w:top w:val="single" w:sz="4" w:space="0" w:color="auto"/>
              <w:left w:val="single" w:sz="4" w:space="0" w:color="auto"/>
              <w:bottom w:val="single" w:sz="4" w:space="0" w:color="auto"/>
              <w:right w:val="single" w:sz="4" w:space="0" w:color="auto"/>
            </w:tcBorders>
          </w:tcPr>
          <w:p w:rsidR="00751417" w:rsidRPr="00751417" w:rsidRDefault="00751417" w:rsidP="0035242F">
            <w:pPr>
              <w:rPr>
                <w:sz w:val="22"/>
                <w:szCs w:val="22"/>
              </w:rPr>
            </w:pPr>
          </w:p>
        </w:tc>
      </w:tr>
      <w:tr w:rsidR="00751417" w:rsidRPr="00751417" w:rsidTr="0035242F">
        <w:trPr>
          <w:trHeight w:val="141"/>
        </w:trPr>
        <w:tc>
          <w:tcPr>
            <w:tcW w:w="5400" w:type="dxa"/>
            <w:tcBorders>
              <w:top w:val="single" w:sz="4" w:space="0" w:color="auto"/>
              <w:left w:val="single" w:sz="4" w:space="0" w:color="auto"/>
              <w:bottom w:val="single" w:sz="4" w:space="0" w:color="auto"/>
              <w:right w:val="single" w:sz="4" w:space="0" w:color="auto"/>
            </w:tcBorders>
          </w:tcPr>
          <w:p w:rsidR="00751417" w:rsidRPr="00751417" w:rsidRDefault="00751417" w:rsidP="0035242F">
            <w:pPr>
              <w:pStyle w:val="ConsPlusNormal"/>
              <w:widowControl/>
              <w:ind w:firstLine="0"/>
              <w:rPr>
                <w:sz w:val="22"/>
                <w:szCs w:val="22"/>
              </w:rPr>
            </w:pPr>
            <w:r w:rsidRPr="00751417">
              <w:rPr>
                <w:sz w:val="22"/>
                <w:szCs w:val="22"/>
              </w:rPr>
              <w:t>3. Банковские реквизиты участника размещения заказа:</w:t>
            </w:r>
          </w:p>
          <w:p w:rsidR="00751417" w:rsidRPr="00751417" w:rsidRDefault="00751417" w:rsidP="0035242F">
            <w:pPr>
              <w:pStyle w:val="ConsPlusNormal"/>
              <w:ind w:firstLine="0"/>
              <w:rPr>
                <w:sz w:val="22"/>
                <w:szCs w:val="22"/>
              </w:rPr>
            </w:pPr>
            <w:r w:rsidRPr="00751417">
              <w:rPr>
                <w:rStyle w:val="aa"/>
                <w:sz w:val="22"/>
                <w:szCs w:val="22"/>
              </w:rPr>
              <w:t>3.1. Наименование и местоположение обслуживающего банка</w:t>
            </w:r>
          </w:p>
        </w:tc>
        <w:tc>
          <w:tcPr>
            <w:tcW w:w="4860" w:type="dxa"/>
            <w:tcBorders>
              <w:top w:val="single" w:sz="4" w:space="0" w:color="auto"/>
              <w:left w:val="single" w:sz="4" w:space="0" w:color="auto"/>
              <w:bottom w:val="single" w:sz="4" w:space="0" w:color="auto"/>
              <w:right w:val="single" w:sz="4" w:space="0" w:color="auto"/>
            </w:tcBorders>
            <w:shd w:val="clear" w:color="auto" w:fill="auto"/>
          </w:tcPr>
          <w:p w:rsidR="00751417" w:rsidRPr="00751417" w:rsidRDefault="00751417" w:rsidP="0035242F">
            <w:pPr>
              <w:rPr>
                <w:sz w:val="22"/>
                <w:szCs w:val="22"/>
              </w:rPr>
            </w:pPr>
          </w:p>
        </w:tc>
      </w:tr>
      <w:tr w:rsidR="00751417" w:rsidRPr="00751417" w:rsidTr="0035242F">
        <w:trPr>
          <w:trHeight w:val="138"/>
        </w:trPr>
        <w:tc>
          <w:tcPr>
            <w:tcW w:w="5400" w:type="dxa"/>
            <w:tcBorders>
              <w:top w:val="single" w:sz="4" w:space="0" w:color="auto"/>
              <w:left w:val="single" w:sz="4" w:space="0" w:color="auto"/>
              <w:bottom w:val="single" w:sz="4" w:space="0" w:color="auto"/>
              <w:right w:val="single" w:sz="4" w:space="0" w:color="auto"/>
            </w:tcBorders>
          </w:tcPr>
          <w:p w:rsidR="00751417" w:rsidRPr="00751417" w:rsidRDefault="00751417" w:rsidP="0035242F">
            <w:pPr>
              <w:pStyle w:val="ConsPlusNormal"/>
              <w:widowControl/>
              <w:ind w:firstLine="0"/>
              <w:rPr>
                <w:sz w:val="22"/>
                <w:szCs w:val="22"/>
              </w:rPr>
            </w:pPr>
            <w:r w:rsidRPr="00751417">
              <w:rPr>
                <w:sz w:val="22"/>
                <w:szCs w:val="22"/>
              </w:rPr>
              <w:t>3.2. Расчетный счет</w:t>
            </w:r>
          </w:p>
        </w:tc>
        <w:tc>
          <w:tcPr>
            <w:tcW w:w="4860" w:type="dxa"/>
            <w:tcBorders>
              <w:top w:val="single" w:sz="4" w:space="0" w:color="auto"/>
              <w:left w:val="single" w:sz="4" w:space="0" w:color="auto"/>
              <w:bottom w:val="single" w:sz="4" w:space="0" w:color="auto"/>
              <w:right w:val="single" w:sz="4" w:space="0" w:color="auto"/>
            </w:tcBorders>
            <w:shd w:val="clear" w:color="auto" w:fill="auto"/>
          </w:tcPr>
          <w:p w:rsidR="00751417" w:rsidRPr="00751417" w:rsidRDefault="00751417" w:rsidP="0035242F">
            <w:pPr>
              <w:rPr>
                <w:sz w:val="22"/>
                <w:szCs w:val="22"/>
              </w:rPr>
            </w:pPr>
          </w:p>
        </w:tc>
      </w:tr>
      <w:tr w:rsidR="00751417" w:rsidRPr="00751417" w:rsidTr="0035242F">
        <w:trPr>
          <w:trHeight w:val="138"/>
        </w:trPr>
        <w:tc>
          <w:tcPr>
            <w:tcW w:w="5400" w:type="dxa"/>
            <w:tcBorders>
              <w:top w:val="single" w:sz="4" w:space="0" w:color="auto"/>
              <w:left w:val="single" w:sz="6" w:space="0" w:color="auto"/>
              <w:bottom w:val="single" w:sz="6" w:space="0" w:color="auto"/>
              <w:right w:val="single" w:sz="4" w:space="0" w:color="auto"/>
            </w:tcBorders>
          </w:tcPr>
          <w:p w:rsidR="00751417" w:rsidRPr="00751417" w:rsidRDefault="00751417" w:rsidP="0035242F">
            <w:pPr>
              <w:pStyle w:val="ConsPlusNormal"/>
              <w:widowControl/>
              <w:ind w:firstLine="0"/>
              <w:rPr>
                <w:sz w:val="22"/>
                <w:szCs w:val="22"/>
              </w:rPr>
            </w:pPr>
            <w:r w:rsidRPr="00751417">
              <w:rPr>
                <w:rStyle w:val="aa"/>
                <w:sz w:val="22"/>
                <w:szCs w:val="22"/>
              </w:rPr>
              <w:t>3.3. Корреспондентский счет</w:t>
            </w:r>
          </w:p>
        </w:tc>
        <w:tc>
          <w:tcPr>
            <w:tcW w:w="4860" w:type="dxa"/>
            <w:tcBorders>
              <w:top w:val="single" w:sz="4" w:space="0" w:color="auto"/>
              <w:left w:val="single" w:sz="4" w:space="0" w:color="auto"/>
              <w:bottom w:val="single" w:sz="4" w:space="0" w:color="auto"/>
              <w:right w:val="single" w:sz="4" w:space="0" w:color="auto"/>
            </w:tcBorders>
            <w:shd w:val="clear" w:color="auto" w:fill="auto"/>
          </w:tcPr>
          <w:p w:rsidR="00751417" w:rsidRPr="00751417" w:rsidRDefault="00751417" w:rsidP="0035242F">
            <w:pPr>
              <w:rPr>
                <w:sz w:val="22"/>
                <w:szCs w:val="22"/>
              </w:rPr>
            </w:pPr>
          </w:p>
        </w:tc>
      </w:tr>
      <w:tr w:rsidR="00751417" w:rsidRPr="00751417" w:rsidTr="0035242F">
        <w:trPr>
          <w:trHeight w:val="138"/>
        </w:trPr>
        <w:tc>
          <w:tcPr>
            <w:tcW w:w="5400" w:type="dxa"/>
            <w:tcBorders>
              <w:top w:val="single" w:sz="6" w:space="0" w:color="auto"/>
              <w:left w:val="single" w:sz="6" w:space="0" w:color="auto"/>
              <w:bottom w:val="single" w:sz="6" w:space="0" w:color="auto"/>
              <w:right w:val="single" w:sz="4" w:space="0" w:color="auto"/>
            </w:tcBorders>
          </w:tcPr>
          <w:p w:rsidR="00751417" w:rsidRPr="00751417" w:rsidRDefault="00751417" w:rsidP="0035242F">
            <w:pPr>
              <w:pStyle w:val="ConsPlusNormal"/>
              <w:widowControl/>
              <w:ind w:firstLine="0"/>
              <w:rPr>
                <w:sz w:val="22"/>
                <w:szCs w:val="22"/>
              </w:rPr>
            </w:pPr>
            <w:r w:rsidRPr="00751417">
              <w:rPr>
                <w:sz w:val="22"/>
                <w:szCs w:val="22"/>
              </w:rPr>
              <w:t>3.4. Код БИК</w:t>
            </w:r>
          </w:p>
        </w:tc>
        <w:tc>
          <w:tcPr>
            <w:tcW w:w="4860" w:type="dxa"/>
            <w:tcBorders>
              <w:top w:val="single" w:sz="4" w:space="0" w:color="auto"/>
              <w:left w:val="single" w:sz="4" w:space="0" w:color="auto"/>
              <w:bottom w:val="single" w:sz="4" w:space="0" w:color="auto"/>
              <w:right w:val="single" w:sz="4" w:space="0" w:color="auto"/>
            </w:tcBorders>
            <w:shd w:val="clear" w:color="auto" w:fill="auto"/>
          </w:tcPr>
          <w:p w:rsidR="00751417" w:rsidRPr="00751417" w:rsidRDefault="00751417" w:rsidP="0035242F">
            <w:pPr>
              <w:rPr>
                <w:sz w:val="22"/>
                <w:szCs w:val="22"/>
              </w:rPr>
            </w:pPr>
          </w:p>
        </w:tc>
      </w:tr>
      <w:tr w:rsidR="00751417" w:rsidRPr="00751417" w:rsidTr="0035242F">
        <w:trPr>
          <w:trHeight w:val="360"/>
        </w:trPr>
        <w:tc>
          <w:tcPr>
            <w:tcW w:w="5400" w:type="dxa"/>
            <w:tcBorders>
              <w:top w:val="single" w:sz="6" w:space="0" w:color="auto"/>
              <w:left w:val="single" w:sz="6" w:space="0" w:color="auto"/>
              <w:bottom w:val="single" w:sz="6" w:space="0" w:color="auto"/>
              <w:right w:val="single" w:sz="6" w:space="0" w:color="auto"/>
            </w:tcBorders>
          </w:tcPr>
          <w:p w:rsidR="00751417" w:rsidRPr="00751417" w:rsidRDefault="00751417" w:rsidP="0035242F">
            <w:pPr>
              <w:jc w:val="both"/>
              <w:rPr>
                <w:sz w:val="22"/>
                <w:szCs w:val="22"/>
              </w:rPr>
            </w:pPr>
            <w:r w:rsidRPr="00751417">
              <w:rPr>
                <w:sz w:val="22"/>
                <w:szCs w:val="22"/>
              </w:rPr>
              <w:t xml:space="preserve">4. Идентификационный номер налогоплательщика </w:t>
            </w:r>
            <w:r w:rsidRPr="00751417">
              <w:rPr>
                <w:bCs/>
                <w:sz w:val="22"/>
                <w:szCs w:val="22"/>
              </w:rPr>
              <w:t>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tc>
        <w:tc>
          <w:tcPr>
            <w:tcW w:w="4860" w:type="dxa"/>
            <w:tcBorders>
              <w:top w:val="single" w:sz="4" w:space="0" w:color="auto"/>
              <w:left w:val="single" w:sz="6" w:space="0" w:color="auto"/>
              <w:bottom w:val="single" w:sz="4" w:space="0" w:color="auto"/>
              <w:right w:val="single" w:sz="6" w:space="0" w:color="auto"/>
            </w:tcBorders>
          </w:tcPr>
          <w:p w:rsidR="00751417" w:rsidRPr="00751417" w:rsidRDefault="00751417" w:rsidP="0035242F">
            <w:pPr>
              <w:rPr>
                <w:sz w:val="22"/>
                <w:szCs w:val="22"/>
              </w:rPr>
            </w:pPr>
          </w:p>
        </w:tc>
      </w:tr>
      <w:tr w:rsidR="00751417" w:rsidRPr="00751417" w:rsidTr="0035242F">
        <w:trPr>
          <w:trHeight w:val="360"/>
        </w:trPr>
        <w:tc>
          <w:tcPr>
            <w:tcW w:w="5400" w:type="dxa"/>
            <w:tcBorders>
              <w:top w:val="single" w:sz="6" w:space="0" w:color="auto"/>
              <w:left w:val="single" w:sz="6" w:space="0" w:color="auto"/>
              <w:bottom w:val="single" w:sz="6" w:space="0" w:color="auto"/>
              <w:right w:val="single" w:sz="6" w:space="0" w:color="auto"/>
            </w:tcBorders>
          </w:tcPr>
          <w:p w:rsidR="00751417" w:rsidRPr="00751417" w:rsidRDefault="00751417" w:rsidP="0035242F">
            <w:pPr>
              <w:rPr>
                <w:sz w:val="22"/>
                <w:szCs w:val="22"/>
              </w:rPr>
            </w:pPr>
            <w:r w:rsidRPr="00751417">
              <w:rPr>
                <w:sz w:val="22"/>
                <w:szCs w:val="22"/>
              </w:rPr>
              <w:t>5. КПП</w:t>
            </w:r>
          </w:p>
        </w:tc>
        <w:tc>
          <w:tcPr>
            <w:tcW w:w="4860" w:type="dxa"/>
            <w:tcBorders>
              <w:top w:val="single" w:sz="4" w:space="0" w:color="auto"/>
              <w:left w:val="single" w:sz="6" w:space="0" w:color="auto"/>
              <w:bottom w:val="single" w:sz="6" w:space="0" w:color="auto"/>
              <w:right w:val="single" w:sz="6" w:space="0" w:color="auto"/>
            </w:tcBorders>
          </w:tcPr>
          <w:p w:rsidR="00751417" w:rsidRPr="00751417" w:rsidRDefault="00751417" w:rsidP="0035242F">
            <w:pPr>
              <w:rPr>
                <w:sz w:val="22"/>
                <w:szCs w:val="22"/>
              </w:rPr>
            </w:pPr>
          </w:p>
        </w:tc>
      </w:tr>
    </w:tbl>
    <w:p w:rsidR="00751417" w:rsidRPr="00751417" w:rsidRDefault="00751417" w:rsidP="00751417">
      <w:pPr>
        <w:jc w:val="center"/>
        <w:rPr>
          <w:sz w:val="22"/>
          <w:szCs w:val="22"/>
        </w:rPr>
      </w:pPr>
    </w:p>
    <w:p w:rsidR="00751417" w:rsidRPr="00751417" w:rsidRDefault="00751417" w:rsidP="00751417">
      <w:pPr>
        <w:jc w:val="center"/>
        <w:rPr>
          <w:sz w:val="22"/>
          <w:szCs w:val="22"/>
        </w:rPr>
      </w:pPr>
      <w:r w:rsidRPr="00751417">
        <w:rPr>
          <w:sz w:val="22"/>
          <w:szCs w:val="22"/>
        </w:rPr>
        <w:t>Предложение участника размещения заказа.</w:t>
      </w:r>
    </w:p>
    <w:p w:rsidR="00751417" w:rsidRPr="00751417" w:rsidRDefault="00751417" w:rsidP="00751417">
      <w:pPr>
        <w:jc w:val="center"/>
        <w:rPr>
          <w:sz w:val="22"/>
          <w:szCs w:val="22"/>
        </w:rPr>
      </w:pPr>
    </w:p>
    <w:tbl>
      <w:tblPr>
        <w:tblW w:w="10501" w:type="dxa"/>
        <w:tblInd w:w="-6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555"/>
        <w:gridCol w:w="1952"/>
        <w:gridCol w:w="4994"/>
      </w:tblGrid>
      <w:tr w:rsidR="00751417" w:rsidRPr="00751417" w:rsidTr="0035242F">
        <w:trPr>
          <w:trHeight w:val="493"/>
        </w:trPr>
        <w:tc>
          <w:tcPr>
            <w:tcW w:w="3555" w:type="dxa"/>
          </w:tcPr>
          <w:p w:rsidR="00751417" w:rsidRPr="00751417" w:rsidRDefault="00751417" w:rsidP="0035242F">
            <w:pPr>
              <w:ind w:left="-70" w:firstLine="70"/>
              <w:jc w:val="center"/>
              <w:rPr>
                <w:sz w:val="22"/>
                <w:szCs w:val="22"/>
              </w:rPr>
            </w:pPr>
            <w:r w:rsidRPr="00751417">
              <w:rPr>
                <w:sz w:val="22"/>
                <w:szCs w:val="22"/>
              </w:rPr>
              <w:t>Наименование выполняемых работ</w:t>
            </w:r>
          </w:p>
        </w:tc>
        <w:tc>
          <w:tcPr>
            <w:tcW w:w="1952" w:type="dxa"/>
          </w:tcPr>
          <w:p w:rsidR="00751417" w:rsidRPr="00751417" w:rsidRDefault="00751417" w:rsidP="0035242F">
            <w:pPr>
              <w:jc w:val="center"/>
              <w:rPr>
                <w:sz w:val="22"/>
                <w:szCs w:val="22"/>
              </w:rPr>
            </w:pPr>
            <w:r w:rsidRPr="00751417">
              <w:rPr>
                <w:sz w:val="22"/>
                <w:szCs w:val="22"/>
              </w:rPr>
              <w:t>Цена контракта,</w:t>
            </w:r>
          </w:p>
          <w:p w:rsidR="00751417" w:rsidRPr="00751417" w:rsidRDefault="00751417" w:rsidP="0035242F">
            <w:pPr>
              <w:jc w:val="center"/>
              <w:rPr>
                <w:sz w:val="22"/>
                <w:szCs w:val="22"/>
              </w:rPr>
            </w:pPr>
            <w:r w:rsidRPr="00751417">
              <w:rPr>
                <w:sz w:val="22"/>
                <w:szCs w:val="22"/>
              </w:rPr>
              <w:t>руб.</w:t>
            </w:r>
          </w:p>
        </w:tc>
        <w:tc>
          <w:tcPr>
            <w:tcW w:w="4994" w:type="dxa"/>
          </w:tcPr>
          <w:p w:rsidR="00751417" w:rsidRPr="00751417" w:rsidRDefault="00751417" w:rsidP="0035242F">
            <w:pPr>
              <w:jc w:val="center"/>
              <w:rPr>
                <w:sz w:val="22"/>
                <w:szCs w:val="22"/>
              </w:rPr>
            </w:pPr>
            <w:r w:rsidRPr="00751417">
              <w:rPr>
                <w:sz w:val="22"/>
                <w:szCs w:val="22"/>
              </w:rPr>
              <w:t>Сведения о включенных или не включенных в цену контракта расходах</w:t>
            </w:r>
          </w:p>
        </w:tc>
      </w:tr>
      <w:tr w:rsidR="00751417" w:rsidRPr="00751417" w:rsidTr="0035242F">
        <w:trPr>
          <w:trHeight w:val="269"/>
        </w:trPr>
        <w:tc>
          <w:tcPr>
            <w:tcW w:w="3555" w:type="dxa"/>
          </w:tcPr>
          <w:p w:rsidR="00751417" w:rsidRPr="00751417" w:rsidRDefault="00751417" w:rsidP="0035242F">
            <w:pPr>
              <w:rPr>
                <w:sz w:val="22"/>
                <w:szCs w:val="22"/>
              </w:rPr>
            </w:pPr>
            <w:r w:rsidRPr="00751417">
              <w:rPr>
                <w:sz w:val="22"/>
                <w:szCs w:val="22"/>
              </w:rPr>
              <w:t>Ремонт системы отопления в нежилом помещении по адресу: Ивановская область, г. Иваново, ул. Красных Зорь, д. 1</w:t>
            </w:r>
          </w:p>
        </w:tc>
        <w:tc>
          <w:tcPr>
            <w:tcW w:w="1952" w:type="dxa"/>
          </w:tcPr>
          <w:p w:rsidR="00751417" w:rsidRPr="00751417" w:rsidRDefault="00751417" w:rsidP="0035242F">
            <w:pPr>
              <w:rPr>
                <w:sz w:val="22"/>
                <w:szCs w:val="22"/>
              </w:rPr>
            </w:pPr>
          </w:p>
        </w:tc>
        <w:tc>
          <w:tcPr>
            <w:tcW w:w="4994" w:type="dxa"/>
          </w:tcPr>
          <w:p w:rsidR="00751417" w:rsidRPr="00751417" w:rsidRDefault="00751417" w:rsidP="00751417">
            <w:pPr>
              <w:shd w:val="clear" w:color="auto" w:fill="FFFFFF"/>
              <w:tabs>
                <w:tab w:val="left" w:pos="398"/>
                <w:tab w:val="left" w:leader="underscore" w:pos="3178"/>
              </w:tabs>
              <w:spacing w:line="250" w:lineRule="exact"/>
              <w:ind w:left="10" w:right="43"/>
              <w:jc w:val="both"/>
              <w:rPr>
                <w:sz w:val="22"/>
                <w:szCs w:val="22"/>
              </w:rPr>
            </w:pPr>
            <w:r w:rsidRPr="00751417">
              <w:rPr>
                <w:sz w:val="22"/>
                <w:szCs w:val="22"/>
              </w:rPr>
              <w:t>Цена контракта включает все расходы, связанные с исполнением контракта, в том числе стоимость работ, стоимость материалов, налоги, сборы</w:t>
            </w:r>
            <w:r>
              <w:rPr>
                <w:sz w:val="22"/>
                <w:szCs w:val="22"/>
              </w:rPr>
              <w:t xml:space="preserve"> и другие обязательные платежи.</w:t>
            </w:r>
          </w:p>
        </w:tc>
      </w:tr>
    </w:tbl>
    <w:p w:rsidR="00751417" w:rsidRPr="001B338F" w:rsidRDefault="00751417" w:rsidP="00751417">
      <w:pPr>
        <w:pStyle w:val="ConsPlusNormal"/>
        <w:widowControl/>
        <w:ind w:firstLine="0"/>
        <w:jc w:val="both"/>
      </w:pPr>
      <w:r w:rsidRPr="001B338F">
        <w:t xml:space="preserve">Цена договора _____________________________________________руб., </w:t>
      </w:r>
    </w:p>
    <w:p w:rsidR="00751417" w:rsidRPr="001B338F" w:rsidRDefault="00751417" w:rsidP="00751417">
      <w:pPr>
        <w:pStyle w:val="ConsPlusNormal"/>
        <w:widowControl/>
        <w:ind w:firstLine="0"/>
      </w:pPr>
      <w:r w:rsidRPr="001B338F">
        <w:t xml:space="preserve">                                                                                                                                      (сумма прописью)</w:t>
      </w:r>
    </w:p>
    <w:p w:rsidR="00751417" w:rsidRPr="001B338F" w:rsidRDefault="00751417" w:rsidP="00751417">
      <w:pPr>
        <w:pStyle w:val="ConsPlusNormal"/>
        <w:widowControl/>
        <w:ind w:firstLine="0"/>
        <w:jc w:val="both"/>
      </w:pPr>
      <w:r w:rsidRPr="001B338F">
        <w:t xml:space="preserve">в </w:t>
      </w:r>
      <w:proofErr w:type="spellStart"/>
      <w:r w:rsidRPr="001B338F">
        <w:t>т.ч</w:t>
      </w:r>
      <w:proofErr w:type="spellEnd"/>
      <w:r w:rsidRPr="001B338F">
        <w:t>. НДС ___________________.</w:t>
      </w:r>
    </w:p>
    <w:p w:rsidR="00751417" w:rsidRPr="001B338F" w:rsidRDefault="00751417" w:rsidP="00751417">
      <w:pPr>
        <w:jc w:val="both"/>
      </w:pPr>
      <w:r w:rsidRPr="001B338F">
        <w:rPr>
          <w:b/>
        </w:rPr>
        <w:t>Примечание</w:t>
      </w:r>
      <w:r w:rsidRPr="001B338F">
        <w:t>: НДС указывается только теми организациями, которые работают с применением традиционной системы налогообложения</w:t>
      </w:r>
      <w:proofErr w:type="gramStart"/>
      <w:r w:rsidRPr="001B338F">
        <w:t xml:space="preserve">. </w:t>
      </w:r>
      <w:proofErr w:type="gramEnd"/>
    </w:p>
    <w:p w:rsidR="00751417" w:rsidRPr="001B338F" w:rsidRDefault="00751417" w:rsidP="00751417">
      <w:pPr>
        <w:pStyle w:val="ConsPlusNormal"/>
        <w:widowControl/>
        <w:ind w:firstLine="0"/>
        <w:jc w:val="both"/>
      </w:pPr>
      <w:r w:rsidRPr="001B338F">
        <w:t>________________________________________________________, согласн</w:t>
      </w:r>
      <w:proofErr w:type="gramStart"/>
      <w:r w:rsidRPr="001B338F">
        <w:t>о(</w:t>
      </w:r>
      <w:proofErr w:type="spellStart"/>
      <w:proofErr w:type="gramEnd"/>
      <w:r w:rsidRPr="001B338F">
        <w:t>ен</w:t>
      </w:r>
      <w:proofErr w:type="spellEnd"/>
      <w:r w:rsidRPr="001B338F">
        <w:t xml:space="preserve">) исполнить условия </w:t>
      </w:r>
    </w:p>
    <w:p w:rsidR="00751417" w:rsidRPr="001B338F" w:rsidRDefault="00751417" w:rsidP="00751417">
      <w:pPr>
        <w:pStyle w:val="ConsPlusNormal"/>
        <w:widowControl/>
        <w:ind w:firstLine="0"/>
        <w:jc w:val="both"/>
        <w:rPr>
          <w:vertAlign w:val="superscript"/>
        </w:rPr>
      </w:pPr>
      <w:r w:rsidRPr="001B338F">
        <w:rPr>
          <w:vertAlign w:val="superscript"/>
        </w:rPr>
        <w:t xml:space="preserve">                                              (Наименование участника размещения заказа)</w:t>
      </w:r>
    </w:p>
    <w:p w:rsidR="00751417" w:rsidRPr="001B338F" w:rsidRDefault="00751417" w:rsidP="00751417">
      <w:pPr>
        <w:pStyle w:val="ConsPlusNormal"/>
        <w:widowControl/>
        <w:ind w:firstLine="0"/>
        <w:jc w:val="both"/>
      </w:pPr>
      <w:r w:rsidRPr="001B338F">
        <w:t>договора, указанные в извещении о проведении запроса котировок, с учетом предложения о цене договора, указанного в настоящей котировочной заявке.</w:t>
      </w:r>
    </w:p>
    <w:p w:rsidR="00751417" w:rsidRPr="001B338F" w:rsidRDefault="00751417" w:rsidP="00751417">
      <w:pPr>
        <w:jc w:val="both"/>
        <w:rPr>
          <w:vertAlign w:val="superscript"/>
        </w:rPr>
      </w:pPr>
      <w:r w:rsidRPr="001B338F">
        <w:t xml:space="preserve">_____________________________________________________________ является субъектом малого </w:t>
      </w:r>
      <w:r w:rsidRPr="001B338F">
        <w:rPr>
          <w:vertAlign w:val="superscript"/>
        </w:rPr>
        <w:t xml:space="preserve"> </w:t>
      </w:r>
    </w:p>
    <w:p w:rsidR="00751417" w:rsidRPr="001B338F" w:rsidRDefault="00751417" w:rsidP="00751417">
      <w:pPr>
        <w:jc w:val="both"/>
      </w:pPr>
      <w:r w:rsidRPr="001B338F">
        <w:rPr>
          <w:vertAlign w:val="superscript"/>
        </w:rPr>
        <w:t xml:space="preserve">                                                            (Наименование участника размещения заказа)</w:t>
      </w:r>
    </w:p>
    <w:p w:rsidR="00751417" w:rsidRPr="001B338F" w:rsidRDefault="00751417" w:rsidP="00751417">
      <w:pPr>
        <w:pStyle w:val="ConsPlusNonformat"/>
        <w:widowControl/>
        <w:jc w:val="both"/>
        <w:rPr>
          <w:rFonts w:ascii="Times New Roman" w:hAnsi="Times New Roman" w:cs="Times New Roman"/>
        </w:rPr>
      </w:pPr>
      <w:r w:rsidRPr="001B338F">
        <w:rPr>
          <w:rFonts w:ascii="Times New Roman" w:hAnsi="Times New Roman" w:cs="Times New Roman"/>
        </w:rPr>
        <w:t xml:space="preserve">предпринимательства и подтверждает свое соответствие положениям статьи 4 Федерального закона от 24.07.2007 № 209-ФЗ «О развитии малого и среднего предпринимательства в Российской Федерации». </w:t>
      </w:r>
    </w:p>
    <w:p w:rsidR="00751417" w:rsidRPr="001B338F" w:rsidRDefault="00751417" w:rsidP="00751417">
      <w:pPr>
        <w:pStyle w:val="ConsPlusNonformat"/>
        <w:widowControl/>
        <w:jc w:val="both"/>
        <w:rPr>
          <w:rFonts w:ascii="Times New Roman" w:hAnsi="Times New Roman" w:cs="Times New Roman"/>
        </w:rPr>
      </w:pPr>
      <w:r w:rsidRPr="001B338F">
        <w:rPr>
          <w:rFonts w:ascii="Times New Roman" w:hAnsi="Times New Roman" w:cs="Times New Roman"/>
        </w:rPr>
        <w:t>Руководитель организации ____________ _____________</w:t>
      </w:r>
    </w:p>
    <w:p w:rsidR="00751417" w:rsidRPr="001B338F" w:rsidRDefault="00751417" w:rsidP="00751417">
      <w:pPr>
        <w:pStyle w:val="ConsPlusNonformat"/>
        <w:widowControl/>
        <w:jc w:val="both"/>
        <w:rPr>
          <w:rFonts w:ascii="Times New Roman" w:hAnsi="Times New Roman" w:cs="Times New Roman"/>
        </w:rPr>
      </w:pPr>
      <w:r w:rsidRPr="001B338F">
        <w:rPr>
          <w:rFonts w:ascii="Times New Roman" w:hAnsi="Times New Roman" w:cs="Times New Roman"/>
        </w:rPr>
        <w:t xml:space="preserve">                           </w:t>
      </w:r>
      <w:r w:rsidRPr="001B338F">
        <w:rPr>
          <w:rFonts w:ascii="Times New Roman" w:hAnsi="Times New Roman" w:cs="Times New Roman"/>
        </w:rPr>
        <w:tab/>
      </w:r>
      <w:r w:rsidRPr="001B338F">
        <w:rPr>
          <w:rFonts w:ascii="Times New Roman" w:hAnsi="Times New Roman" w:cs="Times New Roman"/>
        </w:rPr>
        <w:tab/>
        <w:t xml:space="preserve">  (подпись) </w:t>
      </w:r>
      <w:r w:rsidRPr="001B338F">
        <w:rPr>
          <w:rFonts w:ascii="Times New Roman" w:hAnsi="Times New Roman" w:cs="Times New Roman"/>
        </w:rPr>
        <w:tab/>
        <w:t xml:space="preserve">   (Ф.И.О.)</w:t>
      </w:r>
    </w:p>
    <w:p w:rsidR="00751417" w:rsidRPr="001B338F" w:rsidRDefault="00751417" w:rsidP="00751417">
      <w:pPr>
        <w:pStyle w:val="ConsPlusNonformat"/>
        <w:widowControl/>
        <w:rPr>
          <w:rFonts w:ascii="Times New Roman" w:hAnsi="Times New Roman" w:cs="Times New Roman"/>
        </w:rPr>
      </w:pPr>
      <w:r w:rsidRPr="001B338F">
        <w:rPr>
          <w:rFonts w:ascii="Times New Roman" w:hAnsi="Times New Roman" w:cs="Times New Roman"/>
        </w:rPr>
        <w:t>М.П.</w:t>
      </w:r>
    </w:p>
    <w:p w:rsidR="005B4125" w:rsidRPr="00751417" w:rsidRDefault="005B4125" w:rsidP="005B4125">
      <w:pPr>
        <w:pStyle w:val="a3"/>
        <w:widowControl w:val="0"/>
        <w:autoSpaceDE w:val="0"/>
        <w:autoSpaceDN w:val="0"/>
        <w:adjustRightInd w:val="0"/>
        <w:spacing w:after="0" w:line="240" w:lineRule="auto"/>
        <w:jc w:val="right"/>
        <w:rPr>
          <w:rFonts w:ascii="Times New Roman" w:hAnsi="Times New Roman"/>
          <w:caps/>
          <w:sz w:val="22"/>
          <w:szCs w:val="22"/>
          <w:lang w:val="ru-RU" w:eastAsia="ru-RU"/>
        </w:rPr>
      </w:pPr>
      <w:r w:rsidRPr="00751417">
        <w:rPr>
          <w:rFonts w:ascii="Times New Roman" w:hAnsi="Times New Roman"/>
          <w:caps/>
          <w:sz w:val="22"/>
          <w:szCs w:val="22"/>
          <w:lang w:val="ru-RU" w:eastAsia="ru-RU"/>
        </w:rPr>
        <w:lastRenderedPageBreak/>
        <w:t>ПРОЕКТ</w:t>
      </w:r>
    </w:p>
    <w:p w:rsidR="005B4125" w:rsidRPr="00751417" w:rsidRDefault="005B4125" w:rsidP="005B4125">
      <w:pPr>
        <w:pStyle w:val="a3"/>
        <w:widowControl w:val="0"/>
        <w:autoSpaceDE w:val="0"/>
        <w:autoSpaceDN w:val="0"/>
        <w:adjustRightInd w:val="0"/>
        <w:spacing w:after="0" w:line="240" w:lineRule="auto"/>
        <w:jc w:val="right"/>
        <w:rPr>
          <w:rFonts w:ascii="Times New Roman" w:hAnsi="Times New Roman"/>
          <w:caps/>
          <w:sz w:val="22"/>
          <w:szCs w:val="22"/>
          <w:lang w:val="ru-RU" w:eastAsia="ru-RU"/>
        </w:rPr>
      </w:pPr>
    </w:p>
    <w:p w:rsidR="005B4125" w:rsidRPr="00751417" w:rsidRDefault="005B4125" w:rsidP="005B4125">
      <w:pPr>
        <w:jc w:val="center"/>
        <w:rPr>
          <w:b/>
          <w:sz w:val="22"/>
          <w:szCs w:val="22"/>
        </w:rPr>
      </w:pPr>
      <w:r w:rsidRPr="00751417">
        <w:rPr>
          <w:b/>
          <w:sz w:val="22"/>
          <w:szCs w:val="22"/>
        </w:rPr>
        <w:t>Гражданско-правовой договор (КОНТРАКТ) № ___</w:t>
      </w:r>
    </w:p>
    <w:p w:rsidR="005B4125" w:rsidRPr="00751417" w:rsidRDefault="005B4125" w:rsidP="005B4125">
      <w:pPr>
        <w:jc w:val="both"/>
        <w:rPr>
          <w:sz w:val="22"/>
          <w:szCs w:val="22"/>
        </w:rPr>
      </w:pPr>
    </w:p>
    <w:p w:rsidR="005B4125" w:rsidRPr="00751417" w:rsidRDefault="005B4125" w:rsidP="005B4125">
      <w:pPr>
        <w:jc w:val="center"/>
        <w:rPr>
          <w:sz w:val="22"/>
          <w:szCs w:val="22"/>
        </w:rPr>
      </w:pPr>
      <w:r w:rsidRPr="00751417">
        <w:rPr>
          <w:sz w:val="22"/>
          <w:szCs w:val="22"/>
        </w:rPr>
        <w:t xml:space="preserve">г. Иваново </w:t>
      </w:r>
      <w:r w:rsidRPr="00751417">
        <w:rPr>
          <w:sz w:val="22"/>
          <w:szCs w:val="22"/>
        </w:rPr>
        <w:tab/>
      </w:r>
      <w:r w:rsidRPr="00751417">
        <w:rPr>
          <w:sz w:val="22"/>
          <w:szCs w:val="22"/>
        </w:rPr>
        <w:tab/>
      </w:r>
      <w:r w:rsidRPr="00751417">
        <w:rPr>
          <w:sz w:val="22"/>
          <w:szCs w:val="22"/>
        </w:rPr>
        <w:tab/>
      </w:r>
      <w:r w:rsidRPr="00751417">
        <w:rPr>
          <w:sz w:val="22"/>
          <w:szCs w:val="22"/>
        </w:rPr>
        <w:tab/>
      </w:r>
      <w:r w:rsidRPr="00751417">
        <w:rPr>
          <w:sz w:val="22"/>
          <w:szCs w:val="22"/>
        </w:rPr>
        <w:tab/>
      </w:r>
      <w:r w:rsidRPr="00751417">
        <w:rPr>
          <w:sz w:val="22"/>
          <w:szCs w:val="22"/>
        </w:rPr>
        <w:tab/>
      </w:r>
      <w:r w:rsidRPr="00751417">
        <w:rPr>
          <w:sz w:val="22"/>
          <w:szCs w:val="22"/>
        </w:rPr>
        <w:tab/>
        <w:t xml:space="preserve">           « ___ »   _________   20___ года</w:t>
      </w:r>
    </w:p>
    <w:p w:rsidR="005B4125" w:rsidRPr="00751417" w:rsidRDefault="005B4125" w:rsidP="005B4125">
      <w:pPr>
        <w:jc w:val="both"/>
        <w:rPr>
          <w:sz w:val="22"/>
          <w:szCs w:val="22"/>
        </w:rPr>
      </w:pPr>
    </w:p>
    <w:p w:rsidR="005B4125" w:rsidRPr="00751417" w:rsidRDefault="005B4125" w:rsidP="005B4125">
      <w:pPr>
        <w:pStyle w:val="3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9"/>
        </w:tabs>
        <w:jc w:val="both"/>
        <w:rPr>
          <w:sz w:val="22"/>
          <w:szCs w:val="22"/>
        </w:rPr>
      </w:pPr>
      <w:r w:rsidRPr="00751417">
        <w:rPr>
          <w:sz w:val="22"/>
          <w:szCs w:val="22"/>
        </w:rPr>
        <w:t xml:space="preserve">                  </w:t>
      </w:r>
      <w:proofErr w:type="gramStart"/>
      <w:r w:rsidRPr="00751417">
        <w:rPr>
          <w:sz w:val="22"/>
          <w:szCs w:val="22"/>
        </w:rPr>
        <w:t>Муниципальное бюджетное учреждение Центр физкультурно-спортивной работы по месту жительства «Восток» комитета по физическ</w:t>
      </w:r>
      <w:r w:rsidR="001B338F">
        <w:rPr>
          <w:sz w:val="22"/>
          <w:szCs w:val="22"/>
        </w:rPr>
        <w:t>ой культуре и спорту А</w:t>
      </w:r>
      <w:r w:rsidRPr="00751417">
        <w:rPr>
          <w:sz w:val="22"/>
          <w:szCs w:val="22"/>
        </w:rPr>
        <w:t xml:space="preserve">дминистрации города Иванова, именуемое в дальнейшем «Заказчик», в лице исполняющего обязанности директора </w:t>
      </w:r>
      <w:proofErr w:type="spellStart"/>
      <w:r w:rsidRPr="00751417">
        <w:rPr>
          <w:sz w:val="22"/>
          <w:szCs w:val="22"/>
        </w:rPr>
        <w:t>Носихиной</w:t>
      </w:r>
      <w:proofErr w:type="spellEnd"/>
      <w:r w:rsidRPr="00751417">
        <w:rPr>
          <w:sz w:val="22"/>
          <w:szCs w:val="22"/>
        </w:rPr>
        <w:t xml:space="preserve"> Ольги Владимировны</w:t>
      </w:r>
      <w:r w:rsidR="001B338F">
        <w:rPr>
          <w:sz w:val="22"/>
          <w:szCs w:val="22"/>
        </w:rPr>
        <w:t>, действующего на основании У</w:t>
      </w:r>
      <w:r w:rsidRPr="00751417">
        <w:rPr>
          <w:sz w:val="22"/>
          <w:szCs w:val="22"/>
        </w:rPr>
        <w:t>става, с одной стороны, и ____________________, именуемое в дальнейшем «Подрядчик», в лице ___________________, действующего на основании _____________________, с другой стороны, именуемые в дальнейшем «Стороны», руководствуясь  протоколом от ____________ г. № ________________ заключили</w:t>
      </w:r>
      <w:proofErr w:type="gramEnd"/>
      <w:r w:rsidRPr="00751417">
        <w:rPr>
          <w:sz w:val="22"/>
          <w:szCs w:val="22"/>
        </w:rPr>
        <w:t xml:space="preserve"> настоящий контракт (далее – Контракт) о нижеследующем:</w:t>
      </w:r>
    </w:p>
    <w:p w:rsidR="005B4125" w:rsidRPr="00751417" w:rsidRDefault="005B4125" w:rsidP="005B4125">
      <w:pPr>
        <w:shd w:val="clear" w:color="auto" w:fill="FFFFFF"/>
        <w:spacing w:line="250" w:lineRule="exact"/>
        <w:ind w:right="38" w:firstLine="3586"/>
        <w:jc w:val="both"/>
        <w:rPr>
          <w:b/>
          <w:bCs/>
          <w:sz w:val="22"/>
          <w:szCs w:val="22"/>
        </w:rPr>
      </w:pPr>
      <w:r w:rsidRPr="00751417">
        <w:rPr>
          <w:b/>
          <w:bCs/>
          <w:sz w:val="22"/>
          <w:szCs w:val="22"/>
        </w:rPr>
        <w:t xml:space="preserve">1. Предмет контракта </w:t>
      </w:r>
    </w:p>
    <w:p w:rsidR="005B4125" w:rsidRPr="00751417" w:rsidRDefault="005B4125" w:rsidP="005B4125">
      <w:pPr>
        <w:shd w:val="clear" w:color="auto" w:fill="FFFFFF"/>
        <w:spacing w:line="250" w:lineRule="exact"/>
        <w:ind w:right="38"/>
        <w:jc w:val="both"/>
        <w:rPr>
          <w:sz w:val="22"/>
          <w:szCs w:val="22"/>
        </w:rPr>
      </w:pPr>
      <w:r w:rsidRPr="00751417">
        <w:rPr>
          <w:bCs/>
          <w:sz w:val="22"/>
          <w:szCs w:val="22"/>
        </w:rPr>
        <w:t xml:space="preserve">1.1. </w:t>
      </w:r>
      <w:r w:rsidRPr="00751417">
        <w:rPr>
          <w:spacing w:val="-2"/>
          <w:sz w:val="22"/>
          <w:szCs w:val="22"/>
        </w:rPr>
        <w:t>По настоящему Контракту Подрядчик обязуется выполнить ремонт системы отопления в нежилом помещении по адресу: Ивановская область, г. Иваново, ул. Красных Зорь, д. 1 (далее</w:t>
      </w:r>
      <w:r w:rsidRPr="00751417">
        <w:rPr>
          <w:spacing w:val="-1"/>
          <w:sz w:val="22"/>
          <w:szCs w:val="22"/>
        </w:rPr>
        <w:t xml:space="preserve"> - Работы) в соответствии с локальной сметой и ведомостью объемов работ, утвержденными Заказчиком, </w:t>
      </w:r>
      <w:r w:rsidRPr="00751417">
        <w:rPr>
          <w:sz w:val="22"/>
          <w:szCs w:val="22"/>
        </w:rPr>
        <w:t>которые являются неотъемлемой частью настоящего Контракта (Приложение № 1), и на условиях настоящего Контракта.</w:t>
      </w:r>
    </w:p>
    <w:p w:rsidR="005B4125" w:rsidRPr="00751417" w:rsidRDefault="005B4125" w:rsidP="005B4125">
      <w:pPr>
        <w:numPr>
          <w:ilvl w:val="0"/>
          <w:numId w:val="9"/>
        </w:numPr>
        <w:shd w:val="clear" w:color="auto" w:fill="FFFFFF"/>
        <w:tabs>
          <w:tab w:val="left" w:pos="398"/>
        </w:tabs>
        <w:suppressAutoHyphens/>
        <w:autoSpaceDN/>
        <w:adjustRightInd/>
        <w:spacing w:line="250" w:lineRule="exact"/>
        <w:ind w:left="10" w:right="38"/>
        <w:jc w:val="both"/>
        <w:rPr>
          <w:sz w:val="22"/>
          <w:szCs w:val="22"/>
        </w:rPr>
      </w:pPr>
      <w:r w:rsidRPr="00751417">
        <w:rPr>
          <w:sz w:val="22"/>
          <w:szCs w:val="22"/>
        </w:rPr>
        <w:t>Заказчик обязуется принять и оплатить результат работы в порядке и на условиях настоящего контракта.</w:t>
      </w:r>
    </w:p>
    <w:p w:rsidR="005B4125" w:rsidRPr="00751417" w:rsidRDefault="005B4125" w:rsidP="005B4125">
      <w:pPr>
        <w:pStyle w:val="a3"/>
        <w:widowControl w:val="0"/>
        <w:autoSpaceDE w:val="0"/>
        <w:autoSpaceDN w:val="0"/>
        <w:adjustRightInd w:val="0"/>
        <w:spacing w:after="120" w:line="240" w:lineRule="auto"/>
        <w:jc w:val="both"/>
        <w:rPr>
          <w:rFonts w:ascii="Times New Roman" w:hAnsi="Times New Roman"/>
          <w:sz w:val="22"/>
          <w:szCs w:val="22"/>
          <w:lang w:val="ru-RU" w:eastAsia="ru-RU"/>
        </w:rPr>
      </w:pPr>
      <w:r w:rsidRPr="00751417">
        <w:rPr>
          <w:rFonts w:ascii="Times New Roman" w:hAnsi="Times New Roman"/>
          <w:sz w:val="22"/>
          <w:szCs w:val="22"/>
          <w:lang w:val="ru-RU" w:eastAsia="ru-RU"/>
        </w:rPr>
        <w:t>1.3. Срок выполнения работ: 7 дней с момента подписания контракта.</w:t>
      </w:r>
    </w:p>
    <w:p w:rsidR="005B4125" w:rsidRPr="00751417" w:rsidRDefault="005B4125" w:rsidP="005B4125">
      <w:pPr>
        <w:shd w:val="clear" w:color="auto" w:fill="FFFFFF"/>
        <w:spacing w:line="250" w:lineRule="exact"/>
        <w:ind w:right="14"/>
        <w:jc w:val="center"/>
        <w:rPr>
          <w:b/>
          <w:bCs/>
          <w:sz w:val="22"/>
          <w:szCs w:val="22"/>
        </w:rPr>
      </w:pPr>
      <w:r w:rsidRPr="00751417">
        <w:rPr>
          <w:b/>
          <w:bCs/>
          <w:sz w:val="22"/>
          <w:szCs w:val="22"/>
        </w:rPr>
        <w:t>2. Цена контракта, порядок расчетов</w:t>
      </w:r>
    </w:p>
    <w:p w:rsidR="005B4125" w:rsidRPr="00751417" w:rsidRDefault="005B4125" w:rsidP="005B4125">
      <w:pPr>
        <w:shd w:val="clear" w:color="auto" w:fill="FFFFFF"/>
        <w:tabs>
          <w:tab w:val="left" w:pos="398"/>
          <w:tab w:val="left" w:leader="underscore" w:pos="3178"/>
        </w:tabs>
        <w:spacing w:line="250" w:lineRule="exact"/>
        <w:ind w:left="10" w:right="43"/>
        <w:jc w:val="both"/>
        <w:rPr>
          <w:sz w:val="22"/>
          <w:szCs w:val="22"/>
        </w:rPr>
      </w:pPr>
      <w:r w:rsidRPr="00751417">
        <w:rPr>
          <w:spacing w:val="-5"/>
          <w:sz w:val="22"/>
          <w:szCs w:val="22"/>
        </w:rPr>
        <w:t>2.1.</w:t>
      </w:r>
      <w:r w:rsidRPr="00751417">
        <w:rPr>
          <w:sz w:val="22"/>
          <w:szCs w:val="22"/>
        </w:rPr>
        <w:tab/>
        <w:t>Цена кон</w:t>
      </w:r>
      <w:r w:rsidR="00C03567">
        <w:rPr>
          <w:sz w:val="22"/>
          <w:szCs w:val="22"/>
        </w:rPr>
        <w:t>тракта составляет _____________</w:t>
      </w:r>
      <w:bookmarkStart w:id="4" w:name="_GoBack"/>
      <w:bookmarkEnd w:id="4"/>
      <w:r w:rsidRPr="00751417">
        <w:rPr>
          <w:sz w:val="22"/>
          <w:szCs w:val="22"/>
        </w:rPr>
        <w:t>, в том числе НДС ________________.</w:t>
      </w:r>
    </w:p>
    <w:p w:rsidR="005B4125" w:rsidRPr="00751417" w:rsidRDefault="005B4125" w:rsidP="005B4125">
      <w:pPr>
        <w:shd w:val="clear" w:color="auto" w:fill="FFFFFF"/>
        <w:tabs>
          <w:tab w:val="left" w:pos="398"/>
          <w:tab w:val="left" w:leader="underscore" w:pos="3178"/>
        </w:tabs>
        <w:spacing w:line="250" w:lineRule="exact"/>
        <w:ind w:left="10" w:right="43"/>
        <w:jc w:val="both"/>
        <w:rPr>
          <w:sz w:val="22"/>
          <w:szCs w:val="22"/>
        </w:rPr>
      </w:pPr>
      <w:r w:rsidRPr="00751417">
        <w:rPr>
          <w:sz w:val="22"/>
          <w:szCs w:val="22"/>
        </w:rPr>
        <w:t>Цена контракта включает все расходы, связанные с исполнением контракта, в том числе стоимость работ, стоимость материалов, налоги, сборы и другие обязательные платежи.</w:t>
      </w:r>
    </w:p>
    <w:p w:rsidR="005B4125" w:rsidRPr="00751417" w:rsidRDefault="005B4125" w:rsidP="005B4125">
      <w:pPr>
        <w:shd w:val="clear" w:color="auto" w:fill="FFFFFF"/>
        <w:spacing w:line="250" w:lineRule="exact"/>
        <w:ind w:left="10" w:right="38"/>
        <w:jc w:val="both"/>
        <w:rPr>
          <w:sz w:val="22"/>
          <w:szCs w:val="22"/>
        </w:rPr>
      </w:pPr>
      <w:r w:rsidRPr="00751417">
        <w:rPr>
          <w:sz w:val="22"/>
          <w:szCs w:val="22"/>
        </w:rPr>
        <w:t>В случае если подрядчик применяет упрощенную систему налогообложения, расчет цены контракта производится в соответствии с письмом Государственного комитета РФ по строительству и жилищно-коммунальному комплексу от 06.10.2003   № НЗ-6292/10 «О порядке определения сметной стоимости работ, выполняемых организациями, работающими по упрощенной системе налогообложения»</w:t>
      </w:r>
    </w:p>
    <w:p w:rsidR="005B4125" w:rsidRPr="00751417" w:rsidRDefault="005B4125" w:rsidP="005B4125">
      <w:pPr>
        <w:shd w:val="clear" w:color="auto" w:fill="FFFFFF"/>
        <w:tabs>
          <w:tab w:val="left" w:pos="398"/>
        </w:tabs>
        <w:spacing w:line="250" w:lineRule="exact"/>
        <w:ind w:left="10" w:right="29"/>
        <w:jc w:val="both"/>
        <w:rPr>
          <w:sz w:val="22"/>
          <w:szCs w:val="22"/>
        </w:rPr>
      </w:pPr>
      <w:r w:rsidRPr="00751417">
        <w:rPr>
          <w:spacing w:val="-7"/>
          <w:sz w:val="22"/>
          <w:szCs w:val="22"/>
        </w:rPr>
        <w:t>2.2.</w:t>
      </w:r>
      <w:r w:rsidRPr="00751417">
        <w:rPr>
          <w:sz w:val="22"/>
          <w:szCs w:val="22"/>
        </w:rPr>
        <w:tab/>
      </w:r>
      <w:r w:rsidRPr="00751417">
        <w:rPr>
          <w:spacing w:val="-1"/>
          <w:sz w:val="22"/>
          <w:szCs w:val="22"/>
        </w:rPr>
        <w:t xml:space="preserve">Цена настоящего контракта является твердой и не может изменяться в ходе его исполнения, за </w:t>
      </w:r>
      <w:r w:rsidRPr="00751417">
        <w:rPr>
          <w:sz w:val="22"/>
          <w:szCs w:val="22"/>
        </w:rPr>
        <w:t>исключением случаев, установленных действующим законодательством</w:t>
      </w:r>
      <w:r w:rsidR="001B338F">
        <w:rPr>
          <w:sz w:val="22"/>
          <w:szCs w:val="22"/>
        </w:rPr>
        <w:t xml:space="preserve"> РФ</w:t>
      </w:r>
      <w:r w:rsidRPr="00751417">
        <w:rPr>
          <w:sz w:val="22"/>
          <w:szCs w:val="22"/>
        </w:rPr>
        <w:t>.</w:t>
      </w:r>
    </w:p>
    <w:p w:rsidR="005B4125" w:rsidRPr="00751417" w:rsidRDefault="005B4125" w:rsidP="005B4125">
      <w:pPr>
        <w:numPr>
          <w:ilvl w:val="0"/>
          <w:numId w:val="10"/>
        </w:numPr>
        <w:shd w:val="clear" w:color="auto" w:fill="FFFFFF"/>
        <w:tabs>
          <w:tab w:val="left" w:pos="403"/>
        </w:tabs>
        <w:suppressAutoHyphens/>
        <w:autoSpaceDN/>
        <w:adjustRightInd/>
        <w:spacing w:line="250" w:lineRule="exact"/>
        <w:ind w:left="5" w:right="43"/>
        <w:jc w:val="both"/>
        <w:rPr>
          <w:sz w:val="22"/>
          <w:szCs w:val="22"/>
        </w:rPr>
      </w:pPr>
      <w:r w:rsidRPr="00751417">
        <w:rPr>
          <w:sz w:val="22"/>
          <w:szCs w:val="22"/>
        </w:rPr>
        <w:t>Цена настоящего контракта может быть снижена по соглашению сторон, без изменения предусмотренных контрактом объемов работ или иных условий исполнения контракта.</w:t>
      </w:r>
    </w:p>
    <w:p w:rsidR="005B4125" w:rsidRPr="00751417" w:rsidRDefault="005B4125" w:rsidP="005B4125">
      <w:pPr>
        <w:numPr>
          <w:ilvl w:val="0"/>
          <w:numId w:val="10"/>
        </w:numPr>
        <w:shd w:val="clear" w:color="auto" w:fill="FFFFFF"/>
        <w:tabs>
          <w:tab w:val="left" w:pos="403"/>
        </w:tabs>
        <w:suppressAutoHyphens/>
        <w:autoSpaceDN/>
        <w:adjustRightInd/>
        <w:spacing w:line="250" w:lineRule="exact"/>
        <w:ind w:left="5" w:right="34"/>
        <w:jc w:val="both"/>
        <w:rPr>
          <w:sz w:val="22"/>
          <w:szCs w:val="22"/>
        </w:rPr>
      </w:pPr>
      <w:r w:rsidRPr="00751417">
        <w:rPr>
          <w:sz w:val="22"/>
          <w:szCs w:val="22"/>
        </w:rPr>
        <w:t>Объем и стоимость работ определяются в соответствии с утвержденной локальной сметой, являющейся неотъемлемой частью настоящего контракта (Приложение №1 к настоящему контракту).</w:t>
      </w:r>
    </w:p>
    <w:p w:rsidR="005B4125" w:rsidRPr="00751417" w:rsidRDefault="005B4125" w:rsidP="005B4125">
      <w:pPr>
        <w:numPr>
          <w:ilvl w:val="0"/>
          <w:numId w:val="10"/>
        </w:numPr>
        <w:shd w:val="clear" w:color="auto" w:fill="FFFFFF"/>
        <w:tabs>
          <w:tab w:val="left" w:pos="403"/>
        </w:tabs>
        <w:suppressAutoHyphens/>
        <w:autoSpaceDN/>
        <w:adjustRightInd/>
        <w:spacing w:line="250" w:lineRule="exact"/>
        <w:ind w:left="5" w:right="34"/>
        <w:jc w:val="both"/>
        <w:rPr>
          <w:sz w:val="22"/>
          <w:szCs w:val="22"/>
        </w:rPr>
      </w:pPr>
      <w:r w:rsidRPr="00751417">
        <w:rPr>
          <w:sz w:val="22"/>
          <w:szCs w:val="22"/>
        </w:rPr>
        <w:t>Оплата работ производится по безналичному расчету путем перечисления денежных средств на расчетный счет Подрядчика в течение 10 банковских дней со дня получения всех необходимых финансовых документов.</w:t>
      </w:r>
    </w:p>
    <w:p w:rsidR="005B4125" w:rsidRPr="00751417" w:rsidRDefault="005B4125" w:rsidP="005B4125">
      <w:pPr>
        <w:numPr>
          <w:ilvl w:val="0"/>
          <w:numId w:val="10"/>
        </w:numPr>
        <w:shd w:val="clear" w:color="auto" w:fill="FFFFFF"/>
        <w:tabs>
          <w:tab w:val="left" w:pos="403"/>
        </w:tabs>
        <w:suppressAutoHyphens/>
        <w:autoSpaceDN/>
        <w:adjustRightInd/>
        <w:spacing w:line="250" w:lineRule="exact"/>
        <w:ind w:left="5" w:right="24"/>
        <w:jc w:val="both"/>
        <w:rPr>
          <w:sz w:val="22"/>
          <w:szCs w:val="22"/>
        </w:rPr>
      </w:pPr>
      <w:r w:rsidRPr="00751417">
        <w:rPr>
          <w:sz w:val="22"/>
          <w:szCs w:val="22"/>
        </w:rPr>
        <w:t>Расчет производится на основании акта выполненных работ по форме КС-2, справки стоимости выполненных работ и затрат по форме КС-3, счета-фактуры после проверки и согласования данных документов М</w:t>
      </w:r>
      <w:r w:rsidR="001B338F">
        <w:rPr>
          <w:sz w:val="22"/>
          <w:szCs w:val="22"/>
        </w:rPr>
        <w:t>К</w:t>
      </w:r>
      <w:r w:rsidRPr="00751417">
        <w:rPr>
          <w:sz w:val="22"/>
          <w:szCs w:val="22"/>
        </w:rPr>
        <w:t>У «ПДС и ТК», Фина</w:t>
      </w:r>
      <w:r w:rsidR="001B338F">
        <w:rPr>
          <w:sz w:val="22"/>
          <w:szCs w:val="22"/>
        </w:rPr>
        <w:t>нсово-казначейским управлением А</w:t>
      </w:r>
      <w:r w:rsidRPr="00751417">
        <w:rPr>
          <w:sz w:val="22"/>
          <w:szCs w:val="22"/>
        </w:rPr>
        <w:t xml:space="preserve">дминистрации города Иванова. </w:t>
      </w:r>
    </w:p>
    <w:p w:rsidR="005B4125" w:rsidRPr="00751417" w:rsidRDefault="005B4125" w:rsidP="005B4125">
      <w:pPr>
        <w:shd w:val="clear" w:color="auto" w:fill="FFFFFF"/>
        <w:tabs>
          <w:tab w:val="left" w:pos="485"/>
        </w:tabs>
        <w:spacing w:line="250" w:lineRule="exact"/>
        <w:ind w:left="10" w:right="19"/>
        <w:jc w:val="both"/>
        <w:rPr>
          <w:sz w:val="22"/>
          <w:szCs w:val="22"/>
        </w:rPr>
      </w:pPr>
      <w:r w:rsidRPr="00751417">
        <w:rPr>
          <w:spacing w:val="-5"/>
          <w:sz w:val="22"/>
          <w:szCs w:val="22"/>
        </w:rPr>
        <w:t>2.7.</w:t>
      </w:r>
      <w:r w:rsidRPr="00751417">
        <w:rPr>
          <w:sz w:val="22"/>
          <w:szCs w:val="22"/>
        </w:rPr>
        <w:tab/>
        <w:t>В случае ненадлежащего исполнения Подрядчиком своих обязательств по настоящему Контракту и начисления ему штрафных санкций, окончательный расчет между Сторонами производится только после перечисления Подрядчиком сумм пени (штрафов) на текущий счет Заказчика и представления подтверждающих оплату документов.</w:t>
      </w:r>
    </w:p>
    <w:p w:rsidR="005B4125" w:rsidRPr="00751417" w:rsidRDefault="005B4125" w:rsidP="005B4125">
      <w:pPr>
        <w:shd w:val="clear" w:color="auto" w:fill="FFFFFF"/>
        <w:tabs>
          <w:tab w:val="left" w:pos="485"/>
        </w:tabs>
        <w:spacing w:line="250" w:lineRule="exact"/>
        <w:ind w:left="10" w:right="19"/>
        <w:jc w:val="both"/>
        <w:rPr>
          <w:sz w:val="22"/>
          <w:szCs w:val="22"/>
        </w:rPr>
      </w:pPr>
      <w:r w:rsidRPr="00751417">
        <w:rPr>
          <w:sz w:val="22"/>
          <w:szCs w:val="22"/>
        </w:rPr>
        <w:t>2.8. Оплата производится за счет средств бюджета города Иванова.</w:t>
      </w:r>
    </w:p>
    <w:p w:rsidR="005B4125" w:rsidRPr="00751417" w:rsidRDefault="005B4125" w:rsidP="005B4125">
      <w:pPr>
        <w:shd w:val="clear" w:color="auto" w:fill="FFFFFF"/>
        <w:tabs>
          <w:tab w:val="left" w:pos="485"/>
        </w:tabs>
        <w:spacing w:line="250" w:lineRule="exact"/>
        <w:ind w:right="19"/>
        <w:jc w:val="both"/>
        <w:rPr>
          <w:sz w:val="22"/>
          <w:szCs w:val="22"/>
        </w:rPr>
      </w:pPr>
    </w:p>
    <w:p w:rsidR="005B4125" w:rsidRPr="00751417" w:rsidRDefault="005B4125" w:rsidP="005B4125">
      <w:pPr>
        <w:shd w:val="clear" w:color="auto" w:fill="FFFFFF"/>
        <w:spacing w:line="250" w:lineRule="exact"/>
        <w:ind w:left="19" w:right="2765" w:firstLine="3144"/>
        <w:rPr>
          <w:b/>
          <w:bCs/>
          <w:spacing w:val="-2"/>
          <w:sz w:val="22"/>
          <w:szCs w:val="22"/>
        </w:rPr>
      </w:pPr>
      <w:r w:rsidRPr="00751417">
        <w:rPr>
          <w:b/>
          <w:bCs/>
          <w:spacing w:val="-2"/>
          <w:sz w:val="22"/>
          <w:szCs w:val="22"/>
        </w:rPr>
        <w:lastRenderedPageBreak/>
        <w:t xml:space="preserve">3. Права и обязанности Сторон </w:t>
      </w:r>
    </w:p>
    <w:p w:rsidR="005B4125" w:rsidRPr="00751417" w:rsidRDefault="005B4125" w:rsidP="005B4125">
      <w:pPr>
        <w:shd w:val="clear" w:color="auto" w:fill="FFFFFF"/>
        <w:spacing w:line="250" w:lineRule="exact"/>
        <w:ind w:right="2765"/>
        <w:rPr>
          <w:sz w:val="22"/>
          <w:szCs w:val="22"/>
        </w:rPr>
      </w:pPr>
      <w:r w:rsidRPr="00751417">
        <w:rPr>
          <w:sz w:val="22"/>
          <w:szCs w:val="22"/>
        </w:rPr>
        <w:t>3.1. ПОДРЯДЧИК обязан:</w:t>
      </w:r>
    </w:p>
    <w:p w:rsidR="005B4125" w:rsidRPr="00751417" w:rsidRDefault="005B4125" w:rsidP="005B4125">
      <w:pPr>
        <w:shd w:val="clear" w:color="auto" w:fill="FFFFFF"/>
        <w:tabs>
          <w:tab w:val="left" w:pos="638"/>
        </w:tabs>
        <w:spacing w:line="250" w:lineRule="exact"/>
        <w:ind w:left="19" w:right="19"/>
        <w:jc w:val="both"/>
        <w:rPr>
          <w:sz w:val="22"/>
          <w:szCs w:val="22"/>
        </w:rPr>
      </w:pPr>
      <w:r w:rsidRPr="00751417">
        <w:rPr>
          <w:spacing w:val="-4"/>
          <w:sz w:val="22"/>
          <w:szCs w:val="22"/>
        </w:rPr>
        <w:t>3.1.1.</w:t>
      </w:r>
      <w:r w:rsidRPr="00751417">
        <w:rPr>
          <w:sz w:val="22"/>
          <w:szCs w:val="22"/>
        </w:rPr>
        <w:tab/>
        <w:t xml:space="preserve">Качественно выполнить все работы в объеме и в сроки, предусмотренные настоящим </w:t>
      </w:r>
      <w:r w:rsidRPr="00751417">
        <w:rPr>
          <w:spacing w:val="-1"/>
          <w:sz w:val="22"/>
          <w:szCs w:val="22"/>
        </w:rPr>
        <w:t xml:space="preserve">контрактом и приложениями к нему, использовать качественные материалы, соответствующие </w:t>
      </w:r>
      <w:r w:rsidRPr="00751417">
        <w:rPr>
          <w:sz w:val="22"/>
          <w:szCs w:val="22"/>
        </w:rPr>
        <w:t>стандартам, техническим условиям и характеристикам товаров, используемых при выполнении работ и имеющие соответствующие сертификаты, технические паспорта или иные документы, удостоверяющие их качество.</w:t>
      </w:r>
    </w:p>
    <w:p w:rsidR="005B4125" w:rsidRPr="00751417" w:rsidRDefault="005B4125" w:rsidP="005B4125">
      <w:pPr>
        <w:shd w:val="clear" w:color="auto" w:fill="FFFFFF"/>
        <w:spacing w:line="250" w:lineRule="exact"/>
        <w:ind w:left="19" w:right="19"/>
        <w:jc w:val="both"/>
        <w:rPr>
          <w:sz w:val="22"/>
          <w:szCs w:val="22"/>
        </w:rPr>
      </w:pPr>
      <w:r w:rsidRPr="00751417">
        <w:rPr>
          <w:sz w:val="22"/>
          <w:szCs w:val="22"/>
        </w:rPr>
        <w:t>Подрядчик обязуется устранить за свой счет выявленные в течение гарантийного срока, все дефекты и недостатки выполненных работ в срок, установленный Заказчиком.</w:t>
      </w:r>
    </w:p>
    <w:p w:rsidR="005B4125" w:rsidRPr="00751417" w:rsidRDefault="005B4125" w:rsidP="005B4125">
      <w:pPr>
        <w:numPr>
          <w:ilvl w:val="0"/>
          <w:numId w:val="6"/>
        </w:numPr>
        <w:shd w:val="clear" w:color="auto" w:fill="FFFFFF"/>
        <w:tabs>
          <w:tab w:val="left" w:pos="581"/>
        </w:tabs>
        <w:suppressAutoHyphens/>
        <w:autoSpaceDN/>
        <w:adjustRightInd/>
        <w:spacing w:line="250" w:lineRule="exact"/>
        <w:ind w:left="24"/>
        <w:rPr>
          <w:sz w:val="22"/>
          <w:szCs w:val="22"/>
        </w:rPr>
      </w:pPr>
      <w:r w:rsidRPr="00751417">
        <w:rPr>
          <w:sz w:val="22"/>
          <w:szCs w:val="22"/>
        </w:rPr>
        <w:t>Передать результат выполненных работ Заказчику.</w:t>
      </w:r>
    </w:p>
    <w:p w:rsidR="005B4125" w:rsidRPr="00751417" w:rsidRDefault="005B4125" w:rsidP="005B4125">
      <w:pPr>
        <w:numPr>
          <w:ilvl w:val="0"/>
          <w:numId w:val="6"/>
        </w:numPr>
        <w:shd w:val="clear" w:color="auto" w:fill="FFFFFF"/>
        <w:tabs>
          <w:tab w:val="left" w:pos="581"/>
        </w:tabs>
        <w:suppressAutoHyphens/>
        <w:autoSpaceDN/>
        <w:adjustRightInd/>
        <w:spacing w:line="250" w:lineRule="exact"/>
        <w:ind w:left="24" w:right="14"/>
        <w:jc w:val="both"/>
        <w:rPr>
          <w:sz w:val="22"/>
          <w:szCs w:val="22"/>
        </w:rPr>
      </w:pPr>
      <w:r w:rsidRPr="00751417">
        <w:rPr>
          <w:sz w:val="22"/>
          <w:szCs w:val="22"/>
        </w:rPr>
        <w:t>Безвозмездно устранить по первому требованию Заказчика все выявленные недостатки, если в процессе выполнения работы Подрядчик допустил отступление от условий контракта, ухудшившее качество работы, в срок, установленный Заказчиком.</w:t>
      </w:r>
    </w:p>
    <w:p w:rsidR="005B4125" w:rsidRPr="00751417" w:rsidRDefault="005B4125" w:rsidP="005B4125">
      <w:pPr>
        <w:numPr>
          <w:ilvl w:val="0"/>
          <w:numId w:val="6"/>
        </w:numPr>
        <w:shd w:val="clear" w:color="auto" w:fill="FFFFFF"/>
        <w:tabs>
          <w:tab w:val="left" w:pos="581"/>
        </w:tabs>
        <w:suppressAutoHyphens/>
        <w:autoSpaceDN/>
        <w:adjustRightInd/>
        <w:spacing w:line="250" w:lineRule="exact"/>
        <w:ind w:left="24" w:right="10"/>
        <w:jc w:val="both"/>
        <w:rPr>
          <w:sz w:val="22"/>
          <w:szCs w:val="22"/>
        </w:rPr>
      </w:pPr>
      <w:r w:rsidRPr="00751417">
        <w:rPr>
          <w:sz w:val="22"/>
          <w:szCs w:val="22"/>
        </w:rPr>
        <w:t>Соблюдать действующее законодательство Российской Федерации в области строительной деятельности, обязательные требования государственных стандартов, технических условий, строительных норм и правил, проектов, другие нормативные акты в области строительства, охраны труда, охраны окружающей среды, пожарной и электробезопасности.</w:t>
      </w:r>
    </w:p>
    <w:p w:rsidR="005B4125" w:rsidRPr="00751417" w:rsidRDefault="005B4125" w:rsidP="005B4125">
      <w:pPr>
        <w:shd w:val="clear" w:color="auto" w:fill="FFFFFF"/>
        <w:spacing w:line="250" w:lineRule="exact"/>
        <w:ind w:left="38"/>
        <w:jc w:val="both"/>
        <w:rPr>
          <w:sz w:val="22"/>
          <w:szCs w:val="22"/>
        </w:rPr>
      </w:pPr>
      <w:r w:rsidRPr="00751417">
        <w:rPr>
          <w:sz w:val="22"/>
          <w:szCs w:val="22"/>
        </w:rPr>
        <w:t xml:space="preserve">В случае нарушения обязанностей, предусмотренных настоящим пунктом, Подрядчик возмещает </w:t>
      </w:r>
      <w:r w:rsidRPr="00751417">
        <w:rPr>
          <w:spacing w:val="-1"/>
          <w:sz w:val="22"/>
          <w:szCs w:val="22"/>
        </w:rPr>
        <w:t xml:space="preserve">весь ущерб, причиненный Заказчику или третьим лицам, в том числе работникам Подрядчика и </w:t>
      </w:r>
      <w:r w:rsidRPr="00751417">
        <w:rPr>
          <w:sz w:val="22"/>
          <w:szCs w:val="22"/>
        </w:rPr>
        <w:t>Заказчика.</w:t>
      </w:r>
    </w:p>
    <w:p w:rsidR="005B4125" w:rsidRPr="00751417" w:rsidRDefault="005B4125" w:rsidP="005B4125">
      <w:pPr>
        <w:shd w:val="clear" w:color="auto" w:fill="FFFFFF"/>
        <w:spacing w:line="250" w:lineRule="exact"/>
        <w:ind w:left="10" w:right="19"/>
        <w:jc w:val="both"/>
        <w:rPr>
          <w:sz w:val="22"/>
          <w:szCs w:val="22"/>
        </w:rPr>
      </w:pPr>
      <w:r w:rsidRPr="00751417">
        <w:rPr>
          <w:sz w:val="22"/>
          <w:szCs w:val="22"/>
        </w:rPr>
        <w:t xml:space="preserve">3.1.5. В случае изменений реквизитов и банковских счетов письменно уведомить об этом Заказчика в 5-дневный срок. В случае нарушения указанного условия Подрядчик несет ответственность за все возникшие в результате этого неблагоприятные последствия. </w:t>
      </w:r>
      <w:r w:rsidRPr="00751417">
        <w:rPr>
          <w:spacing w:val="-1"/>
          <w:sz w:val="22"/>
          <w:szCs w:val="22"/>
        </w:rPr>
        <w:t xml:space="preserve">По требованию Заказчика за свой счет вскрыть указанную Заказчиком часть скрытых работ, а </w:t>
      </w:r>
      <w:r w:rsidRPr="00751417">
        <w:rPr>
          <w:sz w:val="22"/>
          <w:szCs w:val="22"/>
        </w:rPr>
        <w:t>затем восстановить ее также за свой счет в срок, указанный Заказчиком, с соблюдением условий о качестве и иных условий настоящего контракта.</w:t>
      </w:r>
    </w:p>
    <w:p w:rsidR="005B4125" w:rsidRPr="00751417" w:rsidRDefault="005B4125" w:rsidP="005B4125">
      <w:pPr>
        <w:shd w:val="clear" w:color="auto" w:fill="FFFFFF"/>
        <w:tabs>
          <w:tab w:val="left" w:pos="691"/>
        </w:tabs>
        <w:spacing w:before="5" w:line="250" w:lineRule="exact"/>
        <w:ind w:left="10" w:right="19"/>
        <w:jc w:val="both"/>
        <w:rPr>
          <w:sz w:val="22"/>
          <w:szCs w:val="22"/>
        </w:rPr>
      </w:pPr>
      <w:r w:rsidRPr="00751417">
        <w:rPr>
          <w:spacing w:val="-5"/>
          <w:sz w:val="22"/>
          <w:szCs w:val="22"/>
        </w:rPr>
        <w:t>3.1.6.</w:t>
      </w:r>
      <w:r w:rsidRPr="00751417">
        <w:rPr>
          <w:sz w:val="22"/>
          <w:szCs w:val="22"/>
        </w:rPr>
        <w:tab/>
        <w:t>Поставить на объект работ все необходимые материалы, технологическое и иное</w:t>
      </w:r>
      <w:r w:rsidRPr="00751417">
        <w:rPr>
          <w:sz w:val="22"/>
          <w:szCs w:val="22"/>
        </w:rPr>
        <w:br/>
        <w:t>оборудование, необходимое для производства работ, конструкции, изделия и инвентарь</w:t>
      </w:r>
      <w:r w:rsidRPr="00751417">
        <w:rPr>
          <w:sz w:val="22"/>
          <w:szCs w:val="22"/>
        </w:rPr>
        <w:br/>
        <w:t>надлежащего качества, а также осуществить их доставку, разгрузку складирование и хранение в соответствии с действующими нормами и правилами.</w:t>
      </w:r>
    </w:p>
    <w:p w:rsidR="005B4125" w:rsidRPr="00751417" w:rsidRDefault="005B4125" w:rsidP="005B4125">
      <w:pPr>
        <w:shd w:val="clear" w:color="auto" w:fill="FFFFFF"/>
        <w:tabs>
          <w:tab w:val="left" w:pos="581"/>
        </w:tabs>
        <w:spacing w:before="10" w:line="250" w:lineRule="exact"/>
        <w:ind w:right="19"/>
        <w:jc w:val="both"/>
        <w:rPr>
          <w:sz w:val="22"/>
          <w:szCs w:val="22"/>
        </w:rPr>
      </w:pPr>
      <w:r w:rsidRPr="00751417">
        <w:rPr>
          <w:sz w:val="22"/>
          <w:szCs w:val="22"/>
        </w:rPr>
        <w:t>3.1.7.Во время выполнения работ осуществлять за свой счет уборку территории, на которой производится выполнение работ и прилегающей к ней территории, в течение трех дней со дня подписания акта приема выполненных работ вывезти с указанной территории все принадлежащее ему имущество и строительный мусор.</w:t>
      </w:r>
    </w:p>
    <w:p w:rsidR="005B4125" w:rsidRPr="00751417" w:rsidRDefault="005B4125" w:rsidP="005B4125">
      <w:pPr>
        <w:shd w:val="clear" w:color="auto" w:fill="FFFFFF"/>
        <w:tabs>
          <w:tab w:val="left" w:pos="581"/>
        </w:tabs>
        <w:spacing w:line="250" w:lineRule="exact"/>
        <w:ind w:right="24"/>
        <w:jc w:val="both"/>
        <w:rPr>
          <w:sz w:val="22"/>
          <w:szCs w:val="22"/>
        </w:rPr>
      </w:pPr>
      <w:r w:rsidRPr="00751417">
        <w:rPr>
          <w:sz w:val="22"/>
          <w:szCs w:val="22"/>
        </w:rPr>
        <w:t xml:space="preserve">3.1.8.Обеспечить представителям Заказчика доступ на все участки выполнения работ на объекте </w:t>
      </w:r>
      <w:r w:rsidRPr="00751417">
        <w:rPr>
          <w:spacing w:val="-1"/>
          <w:sz w:val="22"/>
          <w:szCs w:val="22"/>
        </w:rPr>
        <w:t xml:space="preserve">на протяжении всего срока действия контракта для осуществления </w:t>
      </w:r>
      <w:proofErr w:type="gramStart"/>
      <w:r w:rsidRPr="00751417">
        <w:rPr>
          <w:spacing w:val="-1"/>
          <w:sz w:val="22"/>
          <w:szCs w:val="22"/>
        </w:rPr>
        <w:t>контроля за</w:t>
      </w:r>
      <w:proofErr w:type="gramEnd"/>
      <w:r w:rsidRPr="00751417">
        <w:rPr>
          <w:spacing w:val="-1"/>
          <w:sz w:val="22"/>
          <w:szCs w:val="22"/>
        </w:rPr>
        <w:t xml:space="preserve"> ходом и качеством </w:t>
      </w:r>
      <w:r w:rsidRPr="00751417">
        <w:rPr>
          <w:sz w:val="22"/>
          <w:szCs w:val="22"/>
        </w:rPr>
        <w:t>работ и материалов.</w:t>
      </w:r>
    </w:p>
    <w:p w:rsidR="005B4125" w:rsidRPr="00751417" w:rsidRDefault="005B4125" w:rsidP="005B4125">
      <w:pPr>
        <w:shd w:val="clear" w:color="auto" w:fill="FFFFFF"/>
        <w:tabs>
          <w:tab w:val="left" w:pos="389"/>
        </w:tabs>
        <w:spacing w:line="250" w:lineRule="exact"/>
        <w:ind w:left="10"/>
        <w:rPr>
          <w:sz w:val="22"/>
          <w:szCs w:val="22"/>
        </w:rPr>
      </w:pPr>
      <w:r w:rsidRPr="00751417">
        <w:rPr>
          <w:spacing w:val="-7"/>
          <w:sz w:val="22"/>
          <w:szCs w:val="22"/>
        </w:rPr>
        <w:t>3.2.</w:t>
      </w:r>
      <w:r w:rsidRPr="00751417">
        <w:rPr>
          <w:sz w:val="22"/>
          <w:szCs w:val="22"/>
        </w:rPr>
        <w:tab/>
        <w:t>ЗАКАЗЧИК обязан:</w:t>
      </w:r>
    </w:p>
    <w:p w:rsidR="005B4125" w:rsidRPr="00751417" w:rsidRDefault="005B4125" w:rsidP="005B4125">
      <w:pPr>
        <w:shd w:val="clear" w:color="auto" w:fill="FFFFFF"/>
        <w:tabs>
          <w:tab w:val="left" w:pos="389"/>
        </w:tabs>
        <w:spacing w:line="250" w:lineRule="exact"/>
        <w:ind w:left="10"/>
        <w:jc w:val="both"/>
        <w:rPr>
          <w:sz w:val="22"/>
          <w:szCs w:val="22"/>
        </w:rPr>
      </w:pPr>
      <w:r w:rsidRPr="00751417">
        <w:rPr>
          <w:sz w:val="22"/>
          <w:szCs w:val="22"/>
        </w:rPr>
        <w:t>3.2.1. Принять и оплатить в установленный настоящим Контрактом срок надлежащим образом выполненную работу.</w:t>
      </w:r>
    </w:p>
    <w:p w:rsidR="005B4125" w:rsidRPr="00751417" w:rsidRDefault="005B4125" w:rsidP="005B4125">
      <w:pPr>
        <w:shd w:val="clear" w:color="auto" w:fill="FFFFFF"/>
        <w:tabs>
          <w:tab w:val="left" w:pos="557"/>
        </w:tabs>
        <w:spacing w:before="5" w:line="250" w:lineRule="exact"/>
        <w:ind w:left="5" w:right="14"/>
        <w:jc w:val="both"/>
        <w:rPr>
          <w:sz w:val="22"/>
          <w:szCs w:val="22"/>
        </w:rPr>
      </w:pPr>
      <w:r w:rsidRPr="00751417">
        <w:rPr>
          <w:sz w:val="22"/>
          <w:szCs w:val="22"/>
        </w:rPr>
        <w:t>3.2.2. В течение 5 дней после получения от Подрядчика извещения об окончании работ либо по истечении срока, указанного в п. 1.3. контракта, осмотреть и принять результат работ по акту выполненных работ, а при обнаружении недостатков в работе либо отступлений от контракта, ухудшающих результат работы, - немедленно сообщить об этом Подрядчику.</w:t>
      </w:r>
    </w:p>
    <w:p w:rsidR="005B4125" w:rsidRPr="00751417" w:rsidRDefault="005B4125" w:rsidP="005B4125">
      <w:pPr>
        <w:shd w:val="clear" w:color="auto" w:fill="FFFFFF"/>
        <w:tabs>
          <w:tab w:val="left" w:pos="389"/>
        </w:tabs>
        <w:spacing w:line="250" w:lineRule="exact"/>
        <w:ind w:left="10"/>
        <w:rPr>
          <w:sz w:val="22"/>
          <w:szCs w:val="22"/>
        </w:rPr>
      </w:pPr>
      <w:r w:rsidRPr="00751417">
        <w:rPr>
          <w:spacing w:val="-8"/>
          <w:sz w:val="22"/>
          <w:szCs w:val="22"/>
        </w:rPr>
        <w:t>3.3.</w:t>
      </w:r>
      <w:r w:rsidRPr="00751417">
        <w:rPr>
          <w:sz w:val="22"/>
          <w:szCs w:val="22"/>
        </w:rPr>
        <w:tab/>
        <w:t>ЗАКАЗЧИК имеет право:</w:t>
      </w:r>
    </w:p>
    <w:p w:rsidR="005B4125" w:rsidRPr="00751417" w:rsidRDefault="005B4125" w:rsidP="005B4125">
      <w:pPr>
        <w:numPr>
          <w:ilvl w:val="0"/>
          <w:numId w:val="2"/>
        </w:numPr>
        <w:shd w:val="clear" w:color="auto" w:fill="FFFFFF"/>
        <w:tabs>
          <w:tab w:val="left" w:pos="643"/>
        </w:tabs>
        <w:suppressAutoHyphens/>
        <w:autoSpaceDN/>
        <w:adjustRightInd/>
        <w:spacing w:before="5" w:line="250" w:lineRule="exact"/>
        <w:ind w:left="5" w:right="24"/>
        <w:jc w:val="both"/>
        <w:rPr>
          <w:sz w:val="22"/>
          <w:szCs w:val="22"/>
        </w:rPr>
      </w:pPr>
      <w:r w:rsidRPr="00751417">
        <w:rPr>
          <w:sz w:val="22"/>
          <w:szCs w:val="22"/>
        </w:rPr>
        <w:t>Проверять ход и качество работы, выполняемой Подрядчиком, не вмешиваясь в его деятельность.</w:t>
      </w:r>
    </w:p>
    <w:p w:rsidR="005B4125" w:rsidRPr="00751417" w:rsidRDefault="005B4125" w:rsidP="005B4125">
      <w:pPr>
        <w:numPr>
          <w:ilvl w:val="0"/>
          <w:numId w:val="2"/>
        </w:numPr>
        <w:shd w:val="clear" w:color="auto" w:fill="FFFFFF"/>
        <w:tabs>
          <w:tab w:val="left" w:pos="643"/>
        </w:tabs>
        <w:suppressAutoHyphens/>
        <w:autoSpaceDN/>
        <w:adjustRightInd/>
        <w:spacing w:before="5" w:line="250" w:lineRule="exact"/>
        <w:ind w:left="5" w:right="19"/>
        <w:jc w:val="both"/>
        <w:rPr>
          <w:sz w:val="22"/>
          <w:szCs w:val="22"/>
        </w:rPr>
      </w:pPr>
      <w:r w:rsidRPr="00751417">
        <w:rPr>
          <w:sz w:val="22"/>
          <w:szCs w:val="22"/>
        </w:rPr>
        <w:t>При отказе Подрядчика от устранения недостатков в установленный срок произвести устранение своими силами, поручать устранение недостатков третьим лицам и требовать у Подрядчика возмещения всех расходов, связанных, с устранением недостатков.</w:t>
      </w:r>
    </w:p>
    <w:p w:rsidR="005B4125" w:rsidRPr="00751417" w:rsidRDefault="005B4125" w:rsidP="005B4125">
      <w:pPr>
        <w:numPr>
          <w:ilvl w:val="0"/>
          <w:numId w:val="4"/>
        </w:numPr>
        <w:shd w:val="clear" w:color="auto" w:fill="FFFFFF"/>
        <w:tabs>
          <w:tab w:val="left" w:pos="389"/>
        </w:tabs>
        <w:suppressAutoHyphens/>
        <w:autoSpaceDN/>
        <w:adjustRightInd/>
        <w:spacing w:line="250" w:lineRule="exact"/>
        <w:ind w:left="10" w:right="19"/>
        <w:jc w:val="both"/>
        <w:rPr>
          <w:sz w:val="22"/>
          <w:szCs w:val="22"/>
        </w:rPr>
      </w:pPr>
      <w:r w:rsidRPr="00751417">
        <w:rPr>
          <w:sz w:val="22"/>
          <w:szCs w:val="22"/>
        </w:rPr>
        <w:t>Если Заказчик принял работу без проверки, то он не лишается права ссылаться на явные недостатки, которые могли быть установлены при обычном способе приемки работы.</w:t>
      </w:r>
    </w:p>
    <w:p w:rsidR="005B4125" w:rsidRPr="00751417" w:rsidRDefault="005B4125" w:rsidP="005B4125">
      <w:pPr>
        <w:numPr>
          <w:ilvl w:val="0"/>
          <w:numId w:val="4"/>
        </w:numPr>
        <w:shd w:val="clear" w:color="auto" w:fill="FFFFFF"/>
        <w:tabs>
          <w:tab w:val="left" w:pos="389"/>
        </w:tabs>
        <w:suppressAutoHyphens/>
        <w:autoSpaceDN/>
        <w:adjustRightInd/>
        <w:spacing w:line="250" w:lineRule="exact"/>
        <w:ind w:left="10" w:right="19"/>
        <w:jc w:val="both"/>
        <w:rPr>
          <w:sz w:val="22"/>
          <w:szCs w:val="22"/>
        </w:rPr>
      </w:pPr>
      <w:r w:rsidRPr="00751417">
        <w:rPr>
          <w:sz w:val="22"/>
          <w:szCs w:val="22"/>
        </w:rPr>
        <w:t xml:space="preserve">При уклонении Заказчика от приема выполненных работ Подрядчик не имеет права продавать </w:t>
      </w:r>
      <w:r w:rsidRPr="00751417">
        <w:rPr>
          <w:sz w:val="22"/>
          <w:szCs w:val="22"/>
        </w:rPr>
        <w:lastRenderedPageBreak/>
        <w:t>результат работ.</w:t>
      </w:r>
    </w:p>
    <w:p w:rsidR="005B4125" w:rsidRPr="00751417" w:rsidRDefault="005B4125" w:rsidP="005B4125">
      <w:pPr>
        <w:shd w:val="clear" w:color="auto" w:fill="FFFFFF"/>
        <w:spacing w:line="250" w:lineRule="exact"/>
        <w:ind w:right="24"/>
        <w:jc w:val="both"/>
        <w:rPr>
          <w:sz w:val="22"/>
          <w:szCs w:val="22"/>
        </w:rPr>
      </w:pPr>
      <w:r w:rsidRPr="00751417">
        <w:rPr>
          <w:sz w:val="22"/>
          <w:szCs w:val="22"/>
        </w:rPr>
        <w:t>3.6.Заказчик, обнаруживший при осуществлении контроля и надзора отступления от условий настоящего Контракта, которые могут ухудшить качество работ, или иные недостатки, обязан немедленно заявить об этом Подрядчику, который в течение 5-ти дней обязан устранить указанные  недостатки за свой счет.</w:t>
      </w:r>
    </w:p>
    <w:p w:rsidR="005B4125" w:rsidRPr="00751417" w:rsidRDefault="005B4125" w:rsidP="005B4125">
      <w:pPr>
        <w:shd w:val="clear" w:color="auto" w:fill="FFFFFF"/>
        <w:spacing w:before="254" w:line="254" w:lineRule="exact"/>
        <w:ind w:left="14"/>
        <w:jc w:val="center"/>
        <w:rPr>
          <w:b/>
          <w:bCs/>
          <w:sz w:val="22"/>
          <w:szCs w:val="22"/>
        </w:rPr>
      </w:pPr>
      <w:r w:rsidRPr="00751417">
        <w:rPr>
          <w:b/>
          <w:bCs/>
          <w:sz w:val="22"/>
          <w:szCs w:val="22"/>
        </w:rPr>
        <w:t>4. Ответственность Сторон</w:t>
      </w:r>
    </w:p>
    <w:p w:rsidR="005B4125" w:rsidRPr="00751417" w:rsidRDefault="005B4125" w:rsidP="005B4125">
      <w:pPr>
        <w:numPr>
          <w:ilvl w:val="0"/>
          <w:numId w:val="7"/>
        </w:numPr>
        <w:shd w:val="clear" w:color="auto" w:fill="FFFFFF"/>
        <w:tabs>
          <w:tab w:val="left" w:pos="413"/>
        </w:tabs>
        <w:suppressAutoHyphens/>
        <w:autoSpaceDN/>
        <w:adjustRightInd/>
        <w:spacing w:line="254" w:lineRule="exact"/>
        <w:ind w:left="10" w:right="24"/>
        <w:jc w:val="both"/>
        <w:rPr>
          <w:sz w:val="22"/>
          <w:szCs w:val="22"/>
        </w:rPr>
      </w:pPr>
      <w:r w:rsidRPr="00751417">
        <w:rPr>
          <w:sz w:val="22"/>
          <w:szCs w:val="22"/>
        </w:rPr>
        <w:t>За невыполнение или ненадлежащее выполнение условий настоящего контракта стороны несут ответственность в порядке и в случаях, предусмотренных действующим законодательством РФ и настоящим контрактом.</w:t>
      </w:r>
    </w:p>
    <w:p w:rsidR="005B4125" w:rsidRPr="00751417" w:rsidRDefault="005B4125" w:rsidP="005B4125">
      <w:pPr>
        <w:numPr>
          <w:ilvl w:val="0"/>
          <w:numId w:val="7"/>
        </w:numPr>
        <w:shd w:val="clear" w:color="auto" w:fill="FFFFFF"/>
        <w:tabs>
          <w:tab w:val="left" w:pos="413"/>
        </w:tabs>
        <w:suppressAutoHyphens/>
        <w:autoSpaceDN/>
        <w:adjustRightInd/>
        <w:spacing w:line="254" w:lineRule="exact"/>
        <w:ind w:left="10"/>
        <w:jc w:val="both"/>
        <w:rPr>
          <w:sz w:val="22"/>
          <w:szCs w:val="22"/>
        </w:rPr>
      </w:pPr>
      <w:r w:rsidRPr="00751417">
        <w:rPr>
          <w:sz w:val="22"/>
          <w:szCs w:val="22"/>
        </w:rPr>
        <w:t xml:space="preserve">В случае просрочки исполнения Исполнителем обязательства, предусмотренного контрактом, заказчик вправе потребовать уплату пени. Пени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Размер такого пени, устанавливается в размере одной трехсотой действующей на день уплаты пени ставки рефинансирования Центрального банка Российской Федерации от цены настоящего контракта. Исполнитель освобождается от уплаты пени, если докажет, что просрочка исполнения указанного обязательства произошла вследствие непреодолимой силы или по вине заказчика </w:t>
      </w:r>
    </w:p>
    <w:p w:rsidR="005B4125" w:rsidRPr="00751417" w:rsidRDefault="005B4125" w:rsidP="005B4125">
      <w:pPr>
        <w:numPr>
          <w:ilvl w:val="0"/>
          <w:numId w:val="7"/>
        </w:numPr>
        <w:shd w:val="clear" w:color="auto" w:fill="FFFFFF"/>
        <w:tabs>
          <w:tab w:val="left" w:pos="413"/>
        </w:tabs>
        <w:suppressAutoHyphens/>
        <w:autoSpaceDN/>
        <w:adjustRightInd/>
        <w:spacing w:line="254" w:lineRule="exact"/>
        <w:ind w:left="10"/>
        <w:jc w:val="both"/>
        <w:rPr>
          <w:sz w:val="22"/>
          <w:szCs w:val="22"/>
        </w:rPr>
      </w:pPr>
      <w:r w:rsidRPr="00751417">
        <w:rPr>
          <w:sz w:val="22"/>
          <w:szCs w:val="22"/>
        </w:rPr>
        <w:t>За невыполнение обязанностей, предусмотренных п. 3.1.7 настоящего контракта, Подрядчик уплачивает Заказчику штраф в размере 5 % от цены контракта, а также пени в размере 0,5 % от цены контракта за каждый день просрочки вывоза строительного мусора и принадлежащего Подрядчику имущества.</w:t>
      </w:r>
    </w:p>
    <w:p w:rsidR="005B4125" w:rsidRPr="00751417" w:rsidRDefault="005B4125" w:rsidP="005B4125">
      <w:pPr>
        <w:numPr>
          <w:ilvl w:val="0"/>
          <w:numId w:val="7"/>
        </w:numPr>
        <w:shd w:val="clear" w:color="auto" w:fill="FFFFFF"/>
        <w:tabs>
          <w:tab w:val="left" w:pos="413"/>
        </w:tabs>
        <w:suppressAutoHyphens/>
        <w:autoSpaceDN/>
        <w:adjustRightInd/>
        <w:spacing w:line="254" w:lineRule="exact"/>
        <w:ind w:left="10" w:right="5"/>
        <w:jc w:val="both"/>
        <w:rPr>
          <w:sz w:val="22"/>
          <w:szCs w:val="22"/>
        </w:rPr>
      </w:pPr>
      <w:r w:rsidRPr="00751417">
        <w:rPr>
          <w:sz w:val="22"/>
          <w:szCs w:val="22"/>
        </w:rPr>
        <w:t>Подрядчик несет ответственность за случайное уничтожение или повреждение результатов работ до момента сдачи его в установленном порядке Заказчику, а также ответственность за повреждение, утрату или порчу любого имущества, относящегося к процессу выполнения работ по настоящему контракту.</w:t>
      </w:r>
    </w:p>
    <w:p w:rsidR="005B4125" w:rsidRPr="00751417" w:rsidRDefault="005B4125" w:rsidP="005B4125">
      <w:pPr>
        <w:numPr>
          <w:ilvl w:val="0"/>
          <w:numId w:val="7"/>
        </w:numPr>
        <w:shd w:val="clear" w:color="auto" w:fill="FFFFFF"/>
        <w:tabs>
          <w:tab w:val="left" w:pos="413"/>
        </w:tabs>
        <w:suppressAutoHyphens/>
        <w:autoSpaceDN/>
        <w:adjustRightInd/>
        <w:spacing w:line="254" w:lineRule="exact"/>
        <w:ind w:left="10" w:right="10"/>
        <w:jc w:val="both"/>
        <w:rPr>
          <w:sz w:val="22"/>
          <w:szCs w:val="22"/>
        </w:rPr>
      </w:pPr>
      <w:r w:rsidRPr="00751417">
        <w:rPr>
          <w:sz w:val="22"/>
          <w:szCs w:val="22"/>
        </w:rPr>
        <w:t>В случае выполнения работ ненадлежащего качества Подрядчик уплачивает Заказчику штраф в размере 5 % от цены контракта.</w:t>
      </w:r>
    </w:p>
    <w:p w:rsidR="005B4125" w:rsidRPr="00751417" w:rsidRDefault="005B4125" w:rsidP="005B4125">
      <w:pPr>
        <w:numPr>
          <w:ilvl w:val="0"/>
          <w:numId w:val="7"/>
        </w:numPr>
        <w:shd w:val="clear" w:color="auto" w:fill="FFFFFF"/>
        <w:tabs>
          <w:tab w:val="left" w:pos="413"/>
        </w:tabs>
        <w:suppressAutoHyphens/>
        <w:autoSpaceDN/>
        <w:adjustRightInd/>
        <w:spacing w:line="254" w:lineRule="exact"/>
        <w:ind w:left="10" w:right="10"/>
        <w:jc w:val="both"/>
        <w:rPr>
          <w:sz w:val="22"/>
          <w:szCs w:val="22"/>
        </w:rPr>
      </w:pPr>
      <w:r w:rsidRPr="00751417">
        <w:rPr>
          <w:sz w:val="22"/>
          <w:szCs w:val="22"/>
        </w:rPr>
        <w:t>Заказчик вправе потребовать возмещения причиненных убытков, если отступления в работе от условий контракта подряда или иные недостатки результата работы в установленный Заказчиком разумный срок не были устранены либо являются существенными и неустранимыми.</w:t>
      </w:r>
    </w:p>
    <w:p w:rsidR="005B4125" w:rsidRPr="00751417" w:rsidRDefault="005B4125" w:rsidP="005B4125">
      <w:pPr>
        <w:shd w:val="clear" w:color="auto" w:fill="FFFFFF"/>
        <w:tabs>
          <w:tab w:val="left" w:pos="413"/>
        </w:tabs>
        <w:spacing w:line="250" w:lineRule="exact"/>
        <w:ind w:right="10"/>
        <w:jc w:val="both"/>
        <w:rPr>
          <w:sz w:val="22"/>
          <w:szCs w:val="22"/>
        </w:rPr>
      </w:pPr>
      <w:r w:rsidRPr="00751417">
        <w:rPr>
          <w:spacing w:val="-1"/>
          <w:sz w:val="22"/>
          <w:szCs w:val="22"/>
        </w:rPr>
        <w:t xml:space="preserve">4.7.В случае не устранения Подрядчиком недостатков выполненных работ в срок, установленный </w:t>
      </w:r>
      <w:r w:rsidRPr="00751417">
        <w:rPr>
          <w:sz w:val="22"/>
          <w:szCs w:val="22"/>
        </w:rPr>
        <w:t>Заказчиком, Заказчик имеет право устранить недостатки за свой счёт с привлечением третьих лиц с отнесением на счёт Подрядчика всех расходов, связанных с устранением выявленных недостатков.</w:t>
      </w:r>
    </w:p>
    <w:p w:rsidR="005B4125" w:rsidRPr="00751417" w:rsidRDefault="005B4125" w:rsidP="005B4125">
      <w:pPr>
        <w:shd w:val="clear" w:color="auto" w:fill="FFFFFF"/>
        <w:tabs>
          <w:tab w:val="left" w:pos="413"/>
        </w:tabs>
        <w:spacing w:before="5" w:line="250" w:lineRule="exact"/>
        <w:ind w:right="10"/>
        <w:jc w:val="both"/>
        <w:rPr>
          <w:sz w:val="22"/>
          <w:szCs w:val="22"/>
        </w:rPr>
      </w:pPr>
      <w:r w:rsidRPr="00751417">
        <w:rPr>
          <w:sz w:val="22"/>
          <w:szCs w:val="22"/>
        </w:rPr>
        <w:t>4.8.Неустойка (штраф, пени) перечисляются Подрядчиком в течение 10 (десяти) дней с момента выставления соответствующей претензии на расчетный счет Заказчика, указанный в претензии. Уплата неустойки не освобождает сторону от выполнения обязательств или устранения нарушений.</w:t>
      </w:r>
    </w:p>
    <w:p w:rsidR="005B4125" w:rsidRPr="00751417" w:rsidRDefault="005B4125" w:rsidP="005B4125">
      <w:pPr>
        <w:shd w:val="clear" w:color="auto" w:fill="FFFFFF"/>
        <w:tabs>
          <w:tab w:val="left" w:pos="480"/>
        </w:tabs>
        <w:spacing w:before="5" w:line="250" w:lineRule="exact"/>
        <w:ind w:left="14" w:right="14"/>
        <w:jc w:val="both"/>
        <w:rPr>
          <w:sz w:val="22"/>
          <w:szCs w:val="22"/>
        </w:rPr>
      </w:pPr>
      <w:r w:rsidRPr="00751417">
        <w:rPr>
          <w:spacing w:val="-5"/>
          <w:sz w:val="22"/>
          <w:szCs w:val="22"/>
        </w:rPr>
        <w:t>4.9.</w:t>
      </w:r>
      <w:r w:rsidRPr="00751417">
        <w:rPr>
          <w:sz w:val="22"/>
          <w:szCs w:val="22"/>
        </w:rPr>
        <w:tab/>
        <w:t>Подрядчик возмещает Заказчику в полном объеме ущерб, причиненный ненадлежащим исполнением условий настоящего контракта.</w:t>
      </w:r>
    </w:p>
    <w:p w:rsidR="005B4125" w:rsidRPr="00751417" w:rsidRDefault="005B4125" w:rsidP="005B4125">
      <w:pPr>
        <w:numPr>
          <w:ilvl w:val="0"/>
          <w:numId w:val="5"/>
        </w:numPr>
        <w:shd w:val="clear" w:color="auto" w:fill="FFFFFF"/>
        <w:tabs>
          <w:tab w:val="left" w:pos="624"/>
        </w:tabs>
        <w:suppressAutoHyphens/>
        <w:autoSpaceDN/>
        <w:adjustRightInd/>
        <w:spacing w:line="250" w:lineRule="exact"/>
        <w:ind w:left="14" w:right="19"/>
        <w:jc w:val="both"/>
        <w:rPr>
          <w:sz w:val="22"/>
          <w:szCs w:val="22"/>
        </w:rPr>
      </w:pPr>
      <w:r w:rsidRPr="00751417">
        <w:rPr>
          <w:sz w:val="22"/>
          <w:szCs w:val="22"/>
        </w:rPr>
        <w:t>Подрядчик возмещает ущерб, причиненный третьим лицам, во время исполнения обязательств по настоящему контракту.</w:t>
      </w:r>
    </w:p>
    <w:p w:rsidR="005B4125" w:rsidRPr="00751417" w:rsidRDefault="005B4125" w:rsidP="005B4125">
      <w:pPr>
        <w:numPr>
          <w:ilvl w:val="0"/>
          <w:numId w:val="5"/>
        </w:numPr>
        <w:shd w:val="clear" w:color="auto" w:fill="FFFFFF"/>
        <w:tabs>
          <w:tab w:val="left" w:pos="624"/>
        </w:tabs>
        <w:suppressAutoHyphens/>
        <w:autoSpaceDN/>
        <w:adjustRightInd/>
        <w:spacing w:before="10" w:line="250" w:lineRule="exact"/>
        <w:ind w:left="14" w:right="5"/>
        <w:jc w:val="both"/>
        <w:rPr>
          <w:sz w:val="22"/>
          <w:szCs w:val="22"/>
        </w:rPr>
      </w:pPr>
      <w:r w:rsidRPr="00751417">
        <w:rPr>
          <w:sz w:val="22"/>
          <w:szCs w:val="22"/>
        </w:rPr>
        <w:t>Окончание срока действия муниципального контракта не освобождает Стороны от ответственности за нарушение его условий в период действия настоящего контракта.</w:t>
      </w:r>
    </w:p>
    <w:p w:rsidR="005B4125" w:rsidRPr="00751417" w:rsidRDefault="005B4125" w:rsidP="005B4125">
      <w:pPr>
        <w:shd w:val="clear" w:color="auto" w:fill="FFFFFF"/>
        <w:ind w:right="-6"/>
        <w:jc w:val="both"/>
        <w:rPr>
          <w:sz w:val="22"/>
          <w:szCs w:val="22"/>
        </w:rPr>
      </w:pPr>
      <w:r w:rsidRPr="00751417">
        <w:rPr>
          <w:sz w:val="22"/>
          <w:szCs w:val="22"/>
        </w:rPr>
        <w:t xml:space="preserve">4.12. </w:t>
      </w:r>
      <w:proofErr w:type="gramStart"/>
      <w:r w:rsidRPr="00751417">
        <w:rPr>
          <w:sz w:val="22"/>
          <w:szCs w:val="22"/>
        </w:rPr>
        <w:t>В случае неисполнения или ненадлежащего исполнения обязательства, предусмотренного настоящим контрактом, заказчик вправе, по своему усмотрению, либо произвести оплату по контракту за вычетом соответствующего размера неустойки (пени, штрафа), либо удержать сумму неустойки (пени, штрафа) из средств, предоставленных  в качестве обеспечения исполнения по настоящему контракту, направив соответствующие требования Гаранту, Поручителю соответственно виду выбранного обеспечения исполнения по контракту.</w:t>
      </w:r>
      <w:proofErr w:type="gramEnd"/>
      <w:r w:rsidRPr="00751417">
        <w:rPr>
          <w:sz w:val="22"/>
          <w:szCs w:val="22"/>
        </w:rPr>
        <w:t xml:space="preserve"> Заключение заказчиком и поставщиком дополнительного соглашения по настоящему контракту, предусматривающего изменение сроков и (или) размера цены контракта, не допускается.  </w:t>
      </w:r>
    </w:p>
    <w:p w:rsidR="00E224EF" w:rsidRPr="00E224EF" w:rsidRDefault="00E224EF" w:rsidP="005B4125">
      <w:pPr>
        <w:shd w:val="clear" w:color="auto" w:fill="FFFFFF"/>
        <w:spacing w:before="254" w:line="250" w:lineRule="exact"/>
        <w:ind w:right="34"/>
        <w:jc w:val="center"/>
        <w:rPr>
          <w:b/>
          <w:bCs/>
          <w:spacing w:val="-1"/>
          <w:sz w:val="22"/>
          <w:szCs w:val="22"/>
        </w:rPr>
      </w:pPr>
    </w:p>
    <w:p w:rsidR="005B4125" w:rsidRPr="00751417" w:rsidRDefault="005B4125" w:rsidP="005B4125">
      <w:pPr>
        <w:shd w:val="clear" w:color="auto" w:fill="FFFFFF"/>
        <w:spacing w:before="254" w:line="250" w:lineRule="exact"/>
        <w:ind w:right="34"/>
        <w:jc w:val="center"/>
        <w:rPr>
          <w:b/>
          <w:bCs/>
          <w:spacing w:val="-1"/>
          <w:sz w:val="22"/>
          <w:szCs w:val="22"/>
        </w:rPr>
      </w:pPr>
      <w:r w:rsidRPr="00751417">
        <w:rPr>
          <w:b/>
          <w:bCs/>
          <w:spacing w:val="-1"/>
          <w:sz w:val="22"/>
          <w:szCs w:val="22"/>
        </w:rPr>
        <w:lastRenderedPageBreak/>
        <w:t>5. Приемка работ</w:t>
      </w:r>
    </w:p>
    <w:p w:rsidR="005B4125" w:rsidRPr="00751417" w:rsidRDefault="005B4125" w:rsidP="005B4125">
      <w:pPr>
        <w:numPr>
          <w:ilvl w:val="0"/>
          <w:numId w:val="1"/>
        </w:numPr>
        <w:shd w:val="clear" w:color="auto" w:fill="FFFFFF"/>
        <w:tabs>
          <w:tab w:val="left" w:pos="398"/>
        </w:tabs>
        <w:suppressAutoHyphens/>
        <w:autoSpaceDN/>
        <w:adjustRightInd/>
        <w:spacing w:line="250" w:lineRule="exact"/>
        <w:ind w:right="77"/>
        <w:jc w:val="both"/>
        <w:rPr>
          <w:sz w:val="22"/>
          <w:szCs w:val="22"/>
        </w:rPr>
      </w:pPr>
      <w:r w:rsidRPr="00751417">
        <w:rPr>
          <w:sz w:val="22"/>
          <w:szCs w:val="22"/>
        </w:rPr>
        <w:t>Приемка результата выполненных работ осуществляется после выполнения Подрядчиком всех обязательств, предусмотренных настоящим Контрактом.</w:t>
      </w:r>
    </w:p>
    <w:p w:rsidR="005B4125" w:rsidRPr="00751417" w:rsidRDefault="005B4125" w:rsidP="005B4125">
      <w:pPr>
        <w:numPr>
          <w:ilvl w:val="0"/>
          <w:numId w:val="1"/>
        </w:numPr>
        <w:shd w:val="clear" w:color="auto" w:fill="FFFFFF"/>
        <w:tabs>
          <w:tab w:val="left" w:pos="398"/>
        </w:tabs>
        <w:suppressAutoHyphens/>
        <w:autoSpaceDN/>
        <w:adjustRightInd/>
        <w:spacing w:before="5" w:line="250" w:lineRule="exact"/>
        <w:ind w:right="72"/>
        <w:jc w:val="both"/>
        <w:rPr>
          <w:sz w:val="22"/>
          <w:szCs w:val="22"/>
        </w:rPr>
      </w:pPr>
      <w:r w:rsidRPr="00751417">
        <w:rPr>
          <w:spacing w:val="-1"/>
          <w:sz w:val="22"/>
          <w:szCs w:val="22"/>
        </w:rPr>
        <w:t xml:space="preserve">Приемка объекта осуществляется комиссией, состоящей из представителей Заказчика, в том </w:t>
      </w:r>
      <w:r w:rsidRPr="00751417">
        <w:rPr>
          <w:sz w:val="22"/>
          <w:szCs w:val="22"/>
        </w:rPr>
        <w:t xml:space="preserve">числе специалиста муниципального учреждения по проектно-документационному сопровождению и техническому </w:t>
      </w:r>
      <w:proofErr w:type="gramStart"/>
      <w:r w:rsidRPr="00751417">
        <w:rPr>
          <w:sz w:val="22"/>
          <w:szCs w:val="22"/>
        </w:rPr>
        <w:t>контролю за</w:t>
      </w:r>
      <w:proofErr w:type="gramEnd"/>
      <w:r w:rsidRPr="00751417">
        <w:rPr>
          <w:sz w:val="22"/>
          <w:szCs w:val="22"/>
        </w:rPr>
        <w:t xml:space="preserve"> ремонтом объектов муниципальной собственности, Финансово-казначейского управления администрации города.</w:t>
      </w:r>
    </w:p>
    <w:p w:rsidR="005B4125" w:rsidRPr="00751417" w:rsidRDefault="005B4125" w:rsidP="005B4125">
      <w:pPr>
        <w:numPr>
          <w:ilvl w:val="0"/>
          <w:numId w:val="1"/>
        </w:numPr>
        <w:shd w:val="clear" w:color="auto" w:fill="FFFFFF"/>
        <w:tabs>
          <w:tab w:val="left" w:pos="398"/>
        </w:tabs>
        <w:suppressAutoHyphens/>
        <w:autoSpaceDN/>
        <w:adjustRightInd/>
        <w:spacing w:line="250" w:lineRule="exact"/>
        <w:ind w:right="72"/>
        <w:jc w:val="both"/>
        <w:rPr>
          <w:sz w:val="22"/>
          <w:szCs w:val="22"/>
        </w:rPr>
      </w:pPr>
      <w:r w:rsidRPr="00751417">
        <w:rPr>
          <w:sz w:val="22"/>
          <w:szCs w:val="22"/>
        </w:rPr>
        <w:t>Приемка объекта производится в течение 5 (пяти) дней получения Заказчиком письменного уведомления Подрядчика о завершении выполнения работ.</w:t>
      </w:r>
    </w:p>
    <w:p w:rsidR="005B4125" w:rsidRPr="00751417" w:rsidRDefault="005B4125" w:rsidP="005B4125">
      <w:pPr>
        <w:numPr>
          <w:ilvl w:val="0"/>
          <w:numId w:val="1"/>
        </w:numPr>
        <w:shd w:val="clear" w:color="auto" w:fill="FFFFFF"/>
        <w:tabs>
          <w:tab w:val="left" w:pos="398"/>
        </w:tabs>
        <w:suppressAutoHyphens/>
        <w:autoSpaceDN/>
        <w:adjustRightInd/>
        <w:spacing w:line="250" w:lineRule="exact"/>
        <w:ind w:right="58"/>
        <w:jc w:val="both"/>
        <w:rPr>
          <w:sz w:val="22"/>
          <w:szCs w:val="22"/>
        </w:rPr>
      </w:pPr>
      <w:r w:rsidRPr="00751417">
        <w:rPr>
          <w:sz w:val="22"/>
          <w:szCs w:val="22"/>
        </w:rPr>
        <w:t>Подрядчик передает Заказчику за 2 (два) дня до начала приемки результата работ два экземпляра исполнительной документации. Подрядчик письменно подтверждает Заказчику, что данный комплект документации полностью соответствует фактически выполненным работам.</w:t>
      </w:r>
    </w:p>
    <w:p w:rsidR="005B4125" w:rsidRPr="00751417" w:rsidRDefault="005B4125" w:rsidP="005B4125">
      <w:pPr>
        <w:numPr>
          <w:ilvl w:val="0"/>
          <w:numId w:val="1"/>
        </w:numPr>
        <w:shd w:val="clear" w:color="auto" w:fill="FFFFFF"/>
        <w:tabs>
          <w:tab w:val="left" w:pos="398"/>
        </w:tabs>
        <w:suppressAutoHyphens/>
        <w:autoSpaceDN/>
        <w:adjustRightInd/>
        <w:spacing w:line="250" w:lineRule="exact"/>
        <w:ind w:right="67"/>
        <w:jc w:val="both"/>
        <w:rPr>
          <w:sz w:val="22"/>
          <w:szCs w:val="22"/>
        </w:rPr>
      </w:pPr>
      <w:r w:rsidRPr="00751417">
        <w:rPr>
          <w:sz w:val="22"/>
          <w:szCs w:val="22"/>
        </w:rPr>
        <w:t>В случае установления Заказчиком при приемке работ несоответствия качества выполненных Подрядчиком работ, акт о приемке выполненных работ (форма № КС-2) Заказчиком не подписывается до момента устранения выявленных нарушений, а Подрядчику направляется претензия об уплате штрафных санкций.</w:t>
      </w:r>
    </w:p>
    <w:p w:rsidR="005B4125" w:rsidRPr="00751417" w:rsidRDefault="005B4125" w:rsidP="005B4125">
      <w:pPr>
        <w:shd w:val="clear" w:color="auto" w:fill="FFFFFF"/>
        <w:spacing w:before="250" w:line="254" w:lineRule="exact"/>
        <w:ind w:right="34"/>
        <w:jc w:val="center"/>
        <w:rPr>
          <w:b/>
          <w:bCs/>
          <w:spacing w:val="-2"/>
          <w:sz w:val="22"/>
          <w:szCs w:val="22"/>
        </w:rPr>
      </w:pPr>
      <w:r w:rsidRPr="00751417">
        <w:rPr>
          <w:b/>
          <w:bCs/>
          <w:spacing w:val="-2"/>
          <w:sz w:val="22"/>
          <w:szCs w:val="22"/>
        </w:rPr>
        <w:t>6. Гарантии</w:t>
      </w:r>
    </w:p>
    <w:p w:rsidR="005B4125" w:rsidRPr="00751417" w:rsidRDefault="005B4125" w:rsidP="005B4125">
      <w:pPr>
        <w:shd w:val="clear" w:color="auto" w:fill="FFFFFF"/>
        <w:tabs>
          <w:tab w:val="left" w:pos="542"/>
        </w:tabs>
        <w:spacing w:line="254" w:lineRule="exact"/>
        <w:ind w:left="14" w:right="14"/>
        <w:jc w:val="both"/>
        <w:rPr>
          <w:sz w:val="22"/>
          <w:szCs w:val="22"/>
        </w:rPr>
      </w:pPr>
      <w:r w:rsidRPr="00751417">
        <w:rPr>
          <w:spacing w:val="-7"/>
          <w:sz w:val="22"/>
          <w:szCs w:val="22"/>
        </w:rPr>
        <w:t>6.1.</w:t>
      </w:r>
      <w:r w:rsidRPr="00751417">
        <w:rPr>
          <w:sz w:val="22"/>
          <w:szCs w:val="22"/>
        </w:rPr>
        <w:tab/>
        <w:t>Гарантии качества распространяются на все конструктивные элементы и работы,</w:t>
      </w:r>
      <w:r w:rsidRPr="00751417">
        <w:rPr>
          <w:sz w:val="22"/>
          <w:szCs w:val="22"/>
        </w:rPr>
        <w:br/>
        <w:t>выполненные Подрядчиком по настоящему контракту.</w:t>
      </w:r>
    </w:p>
    <w:p w:rsidR="005B4125" w:rsidRPr="00751417" w:rsidRDefault="005B4125" w:rsidP="005B4125">
      <w:pPr>
        <w:numPr>
          <w:ilvl w:val="0"/>
          <w:numId w:val="8"/>
        </w:numPr>
        <w:shd w:val="clear" w:color="auto" w:fill="FFFFFF"/>
        <w:tabs>
          <w:tab w:val="left" w:pos="403"/>
        </w:tabs>
        <w:suppressAutoHyphens/>
        <w:autoSpaceDN/>
        <w:adjustRightInd/>
        <w:spacing w:line="254" w:lineRule="exact"/>
        <w:ind w:left="10" w:right="14"/>
        <w:jc w:val="both"/>
        <w:rPr>
          <w:sz w:val="22"/>
          <w:szCs w:val="22"/>
        </w:rPr>
      </w:pPr>
      <w:r w:rsidRPr="00751417">
        <w:rPr>
          <w:sz w:val="22"/>
          <w:szCs w:val="22"/>
        </w:rPr>
        <w:t>Гарантийный срок на выполненные работы составляет - 3 (три) года с момента подписания акта выполненных работ.</w:t>
      </w:r>
    </w:p>
    <w:p w:rsidR="005B4125" w:rsidRPr="00751417" w:rsidRDefault="005B4125" w:rsidP="005B4125">
      <w:pPr>
        <w:numPr>
          <w:ilvl w:val="0"/>
          <w:numId w:val="8"/>
        </w:numPr>
        <w:shd w:val="clear" w:color="auto" w:fill="FFFFFF"/>
        <w:tabs>
          <w:tab w:val="left" w:pos="403"/>
        </w:tabs>
        <w:suppressAutoHyphens/>
        <w:autoSpaceDN/>
        <w:adjustRightInd/>
        <w:spacing w:line="254" w:lineRule="exact"/>
        <w:ind w:left="10"/>
        <w:jc w:val="both"/>
        <w:rPr>
          <w:sz w:val="22"/>
          <w:szCs w:val="22"/>
        </w:rPr>
      </w:pPr>
      <w:r w:rsidRPr="00751417">
        <w:rPr>
          <w:spacing w:val="-1"/>
          <w:sz w:val="22"/>
          <w:szCs w:val="22"/>
        </w:rPr>
        <w:t xml:space="preserve">Если в период гарантийного срока обнаружатся дефекты, то Подрядчик обязан их устранить за </w:t>
      </w:r>
      <w:r w:rsidRPr="00751417">
        <w:rPr>
          <w:sz w:val="22"/>
          <w:szCs w:val="22"/>
        </w:rPr>
        <w:t xml:space="preserve">свой счет, в установленные Заказчиком сроки. Для участия в составлении акта, фиксирующего дефекты, согласования порядка и сроков их устранения, Подрядчик обязан направить своего </w:t>
      </w:r>
      <w:r w:rsidRPr="00751417">
        <w:rPr>
          <w:spacing w:val="-1"/>
          <w:sz w:val="22"/>
          <w:szCs w:val="22"/>
        </w:rPr>
        <w:t xml:space="preserve">представителя не позднее 3 (трех) дней со дня получения письменного извещения Заказчика. Если </w:t>
      </w:r>
      <w:r w:rsidRPr="00751417">
        <w:rPr>
          <w:sz w:val="22"/>
          <w:szCs w:val="22"/>
        </w:rPr>
        <w:t>гарантийные обязательства не выполняются в установленные сроки, Подрядчик уплачивает Заказчику неустойку, предусмотренную п. 4.2 настоящего контракта.</w:t>
      </w:r>
    </w:p>
    <w:p w:rsidR="005B4125" w:rsidRPr="00751417" w:rsidRDefault="005B4125" w:rsidP="005B4125">
      <w:pPr>
        <w:numPr>
          <w:ilvl w:val="0"/>
          <w:numId w:val="3"/>
        </w:numPr>
        <w:shd w:val="clear" w:color="auto" w:fill="FFFFFF"/>
        <w:tabs>
          <w:tab w:val="left" w:pos="437"/>
        </w:tabs>
        <w:suppressAutoHyphens/>
        <w:autoSpaceDN/>
        <w:adjustRightInd/>
        <w:spacing w:line="254" w:lineRule="exact"/>
        <w:ind w:left="19"/>
        <w:jc w:val="both"/>
        <w:rPr>
          <w:sz w:val="22"/>
          <w:szCs w:val="22"/>
        </w:rPr>
      </w:pPr>
      <w:r w:rsidRPr="00751417">
        <w:rPr>
          <w:sz w:val="22"/>
          <w:szCs w:val="22"/>
        </w:rPr>
        <w:t>При отказе Подрядчика от составления или подписания акта обнаруженных дефектов Заказчик составляет односторонний акт, с соответствующей отметкой.</w:t>
      </w:r>
    </w:p>
    <w:p w:rsidR="005B4125" w:rsidRPr="00751417" w:rsidRDefault="005B4125" w:rsidP="005B4125">
      <w:pPr>
        <w:numPr>
          <w:ilvl w:val="0"/>
          <w:numId w:val="3"/>
        </w:numPr>
        <w:shd w:val="clear" w:color="auto" w:fill="FFFFFF"/>
        <w:tabs>
          <w:tab w:val="left" w:pos="437"/>
        </w:tabs>
        <w:suppressAutoHyphens/>
        <w:autoSpaceDN/>
        <w:adjustRightInd/>
        <w:spacing w:line="254" w:lineRule="exact"/>
        <w:ind w:left="19" w:right="62"/>
        <w:jc w:val="both"/>
        <w:rPr>
          <w:sz w:val="22"/>
          <w:szCs w:val="22"/>
        </w:rPr>
      </w:pPr>
      <w:r w:rsidRPr="00751417">
        <w:rPr>
          <w:sz w:val="22"/>
          <w:szCs w:val="22"/>
        </w:rPr>
        <w:t>В случае выявления дефектов гарантийный срок устанавливается вновь в соответствии с п. 6.2 контракта с момента (даты) завершения работ по устранению дефекта, оформляемый соответствующим актом.</w:t>
      </w:r>
    </w:p>
    <w:p w:rsidR="005B4125" w:rsidRPr="00751417" w:rsidRDefault="005B4125" w:rsidP="005B4125">
      <w:pPr>
        <w:shd w:val="clear" w:color="auto" w:fill="FFFFFF"/>
        <w:tabs>
          <w:tab w:val="left" w:pos="437"/>
        </w:tabs>
        <w:suppressAutoHyphens/>
        <w:autoSpaceDN/>
        <w:adjustRightInd/>
        <w:spacing w:line="254" w:lineRule="exact"/>
        <w:ind w:left="19" w:right="62"/>
        <w:jc w:val="both"/>
        <w:rPr>
          <w:sz w:val="22"/>
          <w:szCs w:val="22"/>
        </w:rPr>
      </w:pPr>
    </w:p>
    <w:p w:rsidR="005B4125" w:rsidRPr="00751417" w:rsidRDefault="005B4125" w:rsidP="005B4125">
      <w:pPr>
        <w:shd w:val="clear" w:color="auto" w:fill="FFFFFF"/>
        <w:spacing w:line="254" w:lineRule="exact"/>
        <w:ind w:right="10"/>
        <w:jc w:val="center"/>
        <w:rPr>
          <w:b/>
          <w:bCs/>
          <w:sz w:val="22"/>
          <w:szCs w:val="22"/>
        </w:rPr>
      </w:pPr>
      <w:r w:rsidRPr="00751417">
        <w:rPr>
          <w:b/>
          <w:sz w:val="22"/>
          <w:szCs w:val="22"/>
        </w:rPr>
        <w:t xml:space="preserve">7. Расторжение </w:t>
      </w:r>
      <w:r w:rsidRPr="00751417">
        <w:rPr>
          <w:b/>
          <w:bCs/>
          <w:sz w:val="22"/>
          <w:szCs w:val="22"/>
        </w:rPr>
        <w:t>Контракта</w:t>
      </w:r>
    </w:p>
    <w:p w:rsidR="005B4125" w:rsidRPr="00751417" w:rsidRDefault="005B4125" w:rsidP="005B4125">
      <w:pPr>
        <w:shd w:val="clear" w:color="auto" w:fill="FFFFFF"/>
        <w:tabs>
          <w:tab w:val="left" w:pos="418"/>
        </w:tabs>
        <w:spacing w:line="254" w:lineRule="exact"/>
        <w:ind w:left="24" w:right="67"/>
        <w:jc w:val="both"/>
        <w:rPr>
          <w:sz w:val="22"/>
          <w:szCs w:val="22"/>
        </w:rPr>
      </w:pPr>
      <w:r w:rsidRPr="00751417">
        <w:rPr>
          <w:spacing w:val="-7"/>
          <w:sz w:val="22"/>
          <w:szCs w:val="22"/>
        </w:rPr>
        <w:t>7.1.</w:t>
      </w:r>
      <w:r w:rsidRPr="00751417">
        <w:rPr>
          <w:sz w:val="22"/>
          <w:szCs w:val="22"/>
        </w:rPr>
        <w:tab/>
      </w:r>
      <w:proofErr w:type="gramStart"/>
      <w:r w:rsidRPr="00751417">
        <w:rPr>
          <w:sz w:val="22"/>
          <w:szCs w:val="22"/>
        </w:rPr>
        <w:t>Контракт</w:t>
      </w:r>
      <w:proofErr w:type="gramEnd"/>
      <w:r w:rsidRPr="00751417">
        <w:rPr>
          <w:sz w:val="22"/>
          <w:szCs w:val="22"/>
        </w:rPr>
        <w:t xml:space="preserve"> может быть расторгнут исключительно по соглашению сторон или решению суда в случаях, предусмотренных Федеральным законом от 21.07.2005г. №94-ФЗ «О размещении заказов на поставки товаров, выполнение работ, оказание услуг для государственных и муниципальных».</w:t>
      </w:r>
    </w:p>
    <w:p w:rsidR="005B4125" w:rsidRPr="00751417" w:rsidRDefault="005B4125" w:rsidP="005B4125">
      <w:pPr>
        <w:shd w:val="clear" w:color="auto" w:fill="FFFFFF"/>
        <w:tabs>
          <w:tab w:val="left" w:pos="509"/>
        </w:tabs>
        <w:spacing w:line="254" w:lineRule="exact"/>
        <w:ind w:left="24" w:right="53"/>
        <w:jc w:val="both"/>
        <w:rPr>
          <w:sz w:val="22"/>
          <w:szCs w:val="22"/>
        </w:rPr>
      </w:pPr>
      <w:r w:rsidRPr="00751417">
        <w:rPr>
          <w:spacing w:val="-7"/>
          <w:sz w:val="22"/>
          <w:szCs w:val="22"/>
        </w:rPr>
        <w:t>7.2.</w:t>
      </w:r>
      <w:r w:rsidRPr="00751417">
        <w:rPr>
          <w:sz w:val="22"/>
          <w:szCs w:val="22"/>
        </w:rPr>
        <w:tab/>
        <w:t>При расторжении Контракта по соглашению сторон, незавершенный результат работ</w:t>
      </w:r>
      <w:r w:rsidRPr="00751417">
        <w:rPr>
          <w:sz w:val="22"/>
          <w:szCs w:val="22"/>
        </w:rPr>
        <w:br/>
        <w:t>передается Заказчику, который обеспечивает оплату Подрядчику пропорционально объему выполненных работ, стоимости выполненных Работ в объеме, определяемом сторонами совместно.</w:t>
      </w:r>
    </w:p>
    <w:p w:rsidR="005B4125" w:rsidRPr="00751417" w:rsidRDefault="005B4125" w:rsidP="005B4125">
      <w:pPr>
        <w:shd w:val="clear" w:color="auto" w:fill="FFFFFF"/>
        <w:spacing w:line="250" w:lineRule="exact"/>
        <w:ind w:left="5" w:right="14"/>
        <w:jc w:val="both"/>
        <w:rPr>
          <w:sz w:val="22"/>
          <w:szCs w:val="22"/>
        </w:rPr>
      </w:pPr>
      <w:r w:rsidRPr="00751417">
        <w:rPr>
          <w:sz w:val="22"/>
          <w:szCs w:val="22"/>
        </w:rPr>
        <w:t xml:space="preserve">7.3. </w:t>
      </w:r>
      <w:proofErr w:type="gramStart"/>
      <w:r w:rsidRPr="00751417">
        <w:rPr>
          <w:sz w:val="22"/>
          <w:szCs w:val="22"/>
        </w:rPr>
        <w:t xml:space="preserve">В случае нарушения Подрядчиком сроков выполнения работ, установленных п. 1.3 настоящего контракта, а также выполнения работ ненадлежащего качества, в том числе при </w:t>
      </w:r>
      <w:r w:rsidRPr="00751417">
        <w:rPr>
          <w:spacing w:val="-1"/>
          <w:sz w:val="22"/>
          <w:szCs w:val="22"/>
        </w:rPr>
        <w:t xml:space="preserve">наличии дефектов и недостатков, которые не могут быть устранены в согласованный с Заказчиком </w:t>
      </w:r>
      <w:r w:rsidRPr="00751417">
        <w:rPr>
          <w:sz w:val="22"/>
          <w:szCs w:val="22"/>
        </w:rPr>
        <w:t>срок, Стороны обязуются рассматривать данные обязательства как существенно изменившиеся и препятствующие выполнению в полном объеме настоящего контракта в установленный срок.</w:t>
      </w:r>
      <w:proofErr w:type="gramEnd"/>
    </w:p>
    <w:p w:rsidR="005B4125" w:rsidRPr="00751417" w:rsidRDefault="005B4125" w:rsidP="005B4125">
      <w:pPr>
        <w:shd w:val="clear" w:color="auto" w:fill="FFFFFF"/>
        <w:spacing w:line="250" w:lineRule="exact"/>
        <w:ind w:right="58" w:firstLine="715"/>
        <w:jc w:val="both"/>
        <w:rPr>
          <w:sz w:val="22"/>
          <w:szCs w:val="22"/>
        </w:rPr>
      </w:pPr>
      <w:r w:rsidRPr="00751417">
        <w:rPr>
          <w:sz w:val="22"/>
          <w:szCs w:val="22"/>
        </w:rPr>
        <w:t>При наличии указанных обстоятельств Заказчик направляет в адрес Подрядчика уведомление о расторжении контракта. С момента получения Подрядчиком соответствующего уведомления настоящий контракт считается расторгнутым по соглашению сторон.</w:t>
      </w:r>
    </w:p>
    <w:p w:rsidR="005B4125" w:rsidRPr="00751417" w:rsidRDefault="005B4125" w:rsidP="005B4125">
      <w:pPr>
        <w:shd w:val="clear" w:color="auto" w:fill="FFFFFF"/>
        <w:spacing w:before="254"/>
        <w:ind w:left="24"/>
        <w:jc w:val="center"/>
        <w:rPr>
          <w:b/>
          <w:sz w:val="22"/>
          <w:szCs w:val="22"/>
        </w:rPr>
      </w:pPr>
      <w:r w:rsidRPr="00751417">
        <w:rPr>
          <w:b/>
          <w:sz w:val="22"/>
          <w:szCs w:val="22"/>
        </w:rPr>
        <w:t>8. Заключительные условия</w:t>
      </w:r>
    </w:p>
    <w:p w:rsidR="005B4125" w:rsidRPr="00751417" w:rsidRDefault="005B4125" w:rsidP="005B4125">
      <w:pPr>
        <w:shd w:val="clear" w:color="auto" w:fill="FFFFFF"/>
        <w:tabs>
          <w:tab w:val="left" w:leader="underscore" w:pos="9226"/>
        </w:tabs>
        <w:ind w:left="14"/>
        <w:jc w:val="both"/>
        <w:rPr>
          <w:sz w:val="22"/>
          <w:szCs w:val="22"/>
        </w:rPr>
      </w:pPr>
      <w:r w:rsidRPr="00751417">
        <w:rPr>
          <w:spacing w:val="-1"/>
          <w:sz w:val="22"/>
          <w:szCs w:val="22"/>
        </w:rPr>
        <w:t>8.1. Настоящий контра</w:t>
      </w:r>
      <w:proofErr w:type="gramStart"/>
      <w:r w:rsidRPr="00751417">
        <w:rPr>
          <w:spacing w:val="-1"/>
          <w:sz w:val="22"/>
          <w:szCs w:val="22"/>
        </w:rPr>
        <w:t>кт вст</w:t>
      </w:r>
      <w:proofErr w:type="gramEnd"/>
      <w:r w:rsidRPr="00751417">
        <w:rPr>
          <w:spacing w:val="-1"/>
          <w:sz w:val="22"/>
          <w:szCs w:val="22"/>
        </w:rPr>
        <w:t xml:space="preserve">упает в силу с момента его подписания и </w:t>
      </w:r>
      <w:r w:rsidR="001B338F">
        <w:rPr>
          <w:spacing w:val="-1"/>
          <w:sz w:val="22"/>
          <w:szCs w:val="22"/>
        </w:rPr>
        <w:t>действует до полного исполнения Сторонами своих обязательств по контракту.</w:t>
      </w:r>
    </w:p>
    <w:p w:rsidR="005B4125" w:rsidRPr="00751417" w:rsidRDefault="005B4125" w:rsidP="005B4125">
      <w:pPr>
        <w:jc w:val="both"/>
        <w:outlineLvl w:val="2"/>
        <w:rPr>
          <w:sz w:val="22"/>
          <w:szCs w:val="22"/>
        </w:rPr>
      </w:pPr>
      <w:r w:rsidRPr="00751417">
        <w:rPr>
          <w:spacing w:val="-8"/>
          <w:sz w:val="22"/>
          <w:szCs w:val="22"/>
        </w:rPr>
        <w:lastRenderedPageBreak/>
        <w:t>8.2.</w:t>
      </w:r>
      <w:r w:rsidR="001B338F">
        <w:rPr>
          <w:sz w:val="22"/>
          <w:szCs w:val="22"/>
        </w:rPr>
        <w:t xml:space="preserve"> </w:t>
      </w:r>
      <w:r w:rsidRPr="00751417">
        <w:rPr>
          <w:sz w:val="22"/>
          <w:szCs w:val="22"/>
        </w:rPr>
        <w:t>Любые изменения и дополнения к настоящему Контракту, не противоречащие действующему законодательству Российской Федерации, оформляются дополнительными соглашениями в письменной форме и подписываются представителями Сторон. Дополнительные соглашения являются неотъемлемой частью Контракта.</w:t>
      </w:r>
    </w:p>
    <w:p w:rsidR="005B4125" w:rsidRPr="00751417" w:rsidRDefault="005B4125" w:rsidP="005B4125">
      <w:pPr>
        <w:shd w:val="clear" w:color="auto" w:fill="FFFFFF"/>
        <w:tabs>
          <w:tab w:val="left" w:pos="490"/>
        </w:tabs>
        <w:spacing w:before="5" w:line="250" w:lineRule="exact"/>
        <w:ind w:right="5"/>
        <w:jc w:val="both"/>
        <w:rPr>
          <w:sz w:val="22"/>
          <w:szCs w:val="22"/>
        </w:rPr>
      </w:pPr>
      <w:r w:rsidRPr="00751417">
        <w:rPr>
          <w:spacing w:val="-7"/>
          <w:sz w:val="22"/>
          <w:szCs w:val="22"/>
        </w:rPr>
        <w:t>8.3.</w:t>
      </w:r>
      <w:r w:rsidRPr="00751417">
        <w:rPr>
          <w:sz w:val="22"/>
          <w:szCs w:val="22"/>
        </w:rPr>
        <w:tab/>
        <w:t>Во всем ином, не урегулированном настоящим контрактом, стороны руководствуются действующим законодательством РФ.</w:t>
      </w:r>
    </w:p>
    <w:p w:rsidR="005B4125" w:rsidRPr="00751417" w:rsidRDefault="005B4125" w:rsidP="005B4125">
      <w:pPr>
        <w:shd w:val="clear" w:color="auto" w:fill="FFFFFF"/>
        <w:tabs>
          <w:tab w:val="left" w:pos="403"/>
        </w:tabs>
        <w:spacing w:line="250" w:lineRule="exact"/>
        <w:ind w:left="5"/>
        <w:jc w:val="both"/>
        <w:rPr>
          <w:sz w:val="22"/>
          <w:szCs w:val="22"/>
        </w:rPr>
      </w:pPr>
      <w:r w:rsidRPr="00751417">
        <w:rPr>
          <w:spacing w:val="-7"/>
          <w:sz w:val="22"/>
          <w:szCs w:val="22"/>
        </w:rPr>
        <w:t>8.4.</w:t>
      </w:r>
      <w:r w:rsidRPr="00751417">
        <w:rPr>
          <w:sz w:val="22"/>
          <w:szCs w:val="22"/>
        </w:rPr>
        <w:tab/>
        <w:t>Настоящий контракт составлен в двух экземплярах, имеющих равную юридическую силу, по одному для каждой из сторон.</w:t>
      </w:r>
    </w:p>
    <w:p w:rsidR="005B4125" w:rsidRPr="00751417" w:rsidRDefault="005B4125" w:rsidP="005B4125">
      <w:pPr>
        <w:shd w:val="clear" w:color="auto" w:fill="FFFFFF"/>
        <w:tabs>
          <w:tab w:val="left" w:pos="0"/>
        </w:tabs>
        <w:jc w:val="center"/>
        <w:rPr>
          <w:b/>
          <w:sz w:val="22"/>
          <w:szCs w:val="22"/>
        </w:rPr>
      </w:pPr>
    </w:p>
    <w:p w:rsidR="005B4125" w:rsidRPr="00751417" w:rsidRDefault="005B4125" w:rsidP="005B4125">
      <w:pPr>
        <w:widowControl/>
        <w:suppressAutoHyphens/>
        <w:autoSpaceDN/>
        <w:adjustRightInd/>
        <w:spacing w:before="120" w:after="120"/>
        <w:ind w:left="-180" w:right="-285" w:firstLine="180"/>
        <w:jc w:val="center"/>
        <w:rPr>
          <w:rFonts w:eastAsia="Arial"/>
          <w:b/>
          <w:sz w:val="22"/>
          <w:szCs w:val="22"/>
          <w:lang w:eastAsia="ar-SA"/>
        </w:rPr>
      </w:pPr>
      <w:r w:rsidRPr="00751417">
        <w:rPr>
          <w:rFonts w:eastAsia="Arial"/>
          <w:b/>
          <w:sz w:val="22"/>
          <w:szCs w:val="22"/>
          <w:lang w:eastAsia="ar-SA"/>
        </w:rPr>
        <w:t>9. ЮРИДИЧЕСКИЕ АДРЕСА  И РЕКВИЗИТЫ СТОРОН</w:t>
      </w:r>
    </w:p>
    <w:tbl>
      <w:tblPr>
        <w:tblW w:w="10191" w:type="dxa"/>
        <w:tblLayout w:type="fixed"/>
        <w:tblLook w:val="0000" w:firstRow="0" w:lastRow="0" w:firstColumn="0" w:lastColumn="0" w:noHBand="0" w:noVBand="0"/>
      </w:tblPr>
      <w:tblGrid>
        <w:gridCol w:w="5095"/>
        <w:gridCol w:w="5096"/>
      </w:tblGrid>
      <w:tr w:rsidR="005B4125" w:rsidRPr="00751417" w:rsidTr="001B338F">
        <w:trPr>
          <w:trHeight w:val="1322"/>
        </w:trPr>
        <w:tc>
          <w:tcPr>
            <w:tcW w:w="5095" w:type="dxa"/>
            <w:shd w:val="clear" w:color="auto" w:fill="auto"/>
          </w:tcPr>
          <w:p w:rsidR="001B338F" w:rsidRDefault="005B4125" w:rsidP="0035242F">
            <w:pPr>
              <w:widowControl/>
              <w:shd w:val="clear" w:color="auto" w:fill="FFFFFF"/>
              <w:suppressAutoHyphens/>
              <w:autoSpaceDE/>
              <w:autoSpaceDN/>
              <w:adjustRightInd/>
              <w:snapToGrid w:val="0"/>
              <w:ind w:right="21"/>
              <w:rPr>
                <w:b/>
                <w:sz w:val="22"/>
                <w:szCs w:val="22"/>
                <w:lang w:eastAsia="ar-SA"/>
              </w:rPr>
            </w:pPr>
            <w:r w:rsidRPr="00751417">
              <w:rPr>
                <w:b/>
                <w:sz w:val="22"/>
                <w:szCs w:val="22"/>
                <w:lang w:eastAsia="ar-SA"/>
              </w:rPr>
              <w:t>Заказчик:</w:t>
            </w:r>
            <w:r w:rsidRPr="00751417">
              <w:rPr>
                <w:sz w:val="22"/>
                <w:szCs w:val="22"/>
                <w:lang w:eastAsia="ar-SA"/>
              </w:rPr>
              <w:t xml:space="preserve"> </w:t>
            </w:r>
            <w:r w:rsidRPr="00751417">
              <w:rPr>
                <w:b/>
                <w:sz w:val="22"/>
                <w:szCs w:val="22"/>
                <w:lang w:eastAsia="ar-SA"/>
              </w:rPr>
              <w:t>МБУ Центр физкультурно-спортивной работы по месту жительства «Восток» комитета по физической культуре и спорту Администрации города Иванова</w:t>
            </w:r>
          </w:p>
          <w:p w:rsidR="005B4125" w:rsidRPr="001B338F" w:rsidRDefault="005B4125" w:rsidP="001B338F">
            <w:pPr>
              <w:rPr>
                <w:sz w:val="22"/>
                <w:szCs w:val="22"/>
                <w:lang w:eastAsia="ar-SA"/>
              </w:rPr>
            </w:pPr>
          </w:p>
        </w:tc>
        <w:tc>
          <w:tcPr>
            <w:tcW w:w="5096" w:type="dxa"/>
            <w:shd w:val="clear" w:color="auto" w:fill="auto"/>
          </w:tcPr>
          <w:p w:rsidR="005B4125" w:rsidRPr="00751417" w:rsidRDefault="005B4125" w:rsidP="0035242F">
            <w:pPr>
              <w:widowControl/>
              <w:suppressAutoHyphens/>
              <w:autoSpaceDE/>
              <w:autoSpaceDN/>
              <w:adjustRightInd/>
              <w:snapToGrid w:val="0"/>
              <w:ind w:left="-180" w:firstLine="180"/>
              <w:jc w:val="center"/>
              <w:rPr>
                <w:b/>
                <w:sz w:val="22"/>
                <w:szCs w:val="22"/>
                <w:lang w:eastAsia="ar-SA"/>
              </w:rPr>
            </w:pPr>
            <w:r w:rsidRPr="00751417">
              <w:rPr>
                <w:b/>
                <w:sz w:val="22"/>
                <w:szCs w:val="22"/>
                <w:lang w:eastAsia="ar-SA"/>
              </w:rPr>
              <w:t xml:space="preserve">ПОДРЯДЧИК: </w:t>
            </w:r>
          </w:p>
        </w:tc>
      </w:tr>
      <w:tr w:rsidR="005B4125" w:rsidRPr="00751417" w:rsidTr="001B338F">
        <w:trPr>
          <w:trHeight w:val="3739"/>
        </w:trPr>
        <w:tc>
          <w:tcPr>
            <w:tcW w:w="5095" w:type="dxa"/>
            <w:shd w:val="clear" w:color="auto" w:fill="auto"/>
          </w:tcPr>
          <w:p w:rsidR="005B4125" w:rsidRPr="00751417" w:rsidRDefault="005B4125" w:rsidP="0035242F">
            <w:pPr>
              <w:widowControl/>
              <w:suppressAutoHyphens/>
              <w:autoSpaceDE/>
              <w:autoSpaceDN/>
              <w:adjustRightInd/>
              <w:snapToGrid w:val="0"/>
              <w:rPr>
                <w:b/>
                <w:sz w:val="22"/>
                <w:szCs w:val="22"/>
                <w:lang w:eastAsia="ar-SA"/>
              </w:rPr>
            </w:pPr>
            <w:r w:rsidRPr="00751417">
              <w:rPr>
                <w:b/>
                <w:sz w:val="22"/>
                <w:szCs w:val="22"/>
                <w:lang w:eastAsia="ar-SA"/>
              </w:rPr>
              <w:t xml:space="preserve">Адрес юридический/почтовый: </w:t>
            </w:r>
          </w:p>
          <w:p w:rsidR="005B4125" w:rsidRPr="00751417" w:rsidRDefault="005B4125" w:rsidP="0035242F">
            <w:pPr>
              <w:widowControl/>
              <w:suppressAutoHyphens/>
              <w:autoSpaceDE/>
              <w:autoSpaceDN/>
              <w:adjustRightInd/>
              <w:rPr>
                <w:sz w:val="22"/>
                <w:szCs w:val="22"/>
                <w:lang w:eastAsia="ar-SA"/>
              </w:rPr>
            </w:pPr>
            <w:smartTag w:uri="urn:schemas-microsoft-com:office:smarttags" w:element="metricconverter">
              <w:smartTagPr>
                <w:attr w:name="ProductID" w:val="153048, г"/>
              </w:smartTagPr>
              <w:r w:rsidRPr="00751417">
                <w:rPr>
                  <w:sz w:val="22"/>
                  <w:szCs w:val="22"/>
                  <w:lang w:eastAsia="ar-SA"/>
                </w:rPr>
                <w:t>153048, г</w:t>
              </w:r>
            </w:smartTag>
            <w:r w:rsidRPr="00751417">
              <w:rPr>
                <w:sz w:val="22"/>
                <w:szCs w:val="22"/>
                <w:lang w:eastAsia="ar-SA"/>
              </w:rPr>
              <w:t>. Иваново, ул. Генерала Хлебникова, д.36</w:t>
            </w:r>
          </w:p>
          <w:p w:rsidR="005B4125" w:rsidRPr="00751417" w:rsidRDefault="005B4125" w:rsidP="0035242F">
            <w:pPr>
              <w:widowControl/>
              <w:suppressAutoHyphens/>
              <w:autoSpaceDE/>
              <w:autoSpaceDN/>
              <w:adjustRightInd/>
              <w:rPr>
                <w:b/>
                <w:sz w:val="22"/>
                <w:szCs w:val="22"/>
                <w:lang w:eastAsia="ar-SA"/>
              </w:rPr>
            </w:pPr>
            <w:r w:rsidRPr="00751417">
              <w:rPr>
                <w:b/>
                <w:sz w:val="22"/>
                <w:szCs w:val="22"/>
                <w:lang w:eastAsia="ar-SA"/>
              </w:rPr>
              <w:t xml:space="preserve">Банковские реквизиты: </w:t>
            </w:r>
          </w:p>
          <w:p w:rsidR="005B4125" w:rsidRPr="00751417" w:rsidRDefault="005B4125" w:rsidP="0035242F">
            <w:pPr>
              <w:widowControl/>
              <w:suppressAutoHyphens/>
              <w:autoSpaceDE/>
              <w:autoSpaceDN/>
              <w:adjustRightInd/>
              <w:rPr>
                <w:sz w:val="22"/>
                <w:szCs w:val="22"/>
                <w:lang w:eastAsia="ar-SA"/>
              </w:rPr>
            </w:pPr>
            <w:r w:rsidRPr="00751417">
              <w:rPr>
                <w:sz w:val="22"/>
                <w:szCs w:val="22"/>
                <w:lang w:eastAsia="ar-SA"/>
              </w:rPr>
              <w:t>ИНН 3702137266,      КПП 370201001</w:t>
            </w:r>
          </w:p>
          <w:p w:rsidR="005B4125" w:rsidRPr="00751417" w:rsidRDefault="005B4125" w:rsidP="0035242F">
            <w:pPr>
              <w:widowControl/>
              <w:suppressAutoHyphens/>
              <w:autoSpaceDE/>
              <w:autoSpaceDN/>
              <w:adjustRightInd/>
              <w:rPr>
                <w:sz w:val="22"/>
                <w:szCs w:val="22"/>
                <w:lang w:eastAsia="ar-SA"/>
              </w:rPr>
            </w:pPr>
            <w:r w:rsidRPr="00751417">
              <w:rPr>
                <w:sz w:val="22"/>
                <w:szCs w:val="22"/>
                <w:lang w:eastAsia="ar-SA"/>
              </w:rPr>
              <w:t>Банковские реквизиты ГРКЦ   ГУ Банка России по Ивановской области г. Иваново</w:t>
            </w:r>
          </w:p>
          <w:p w:rsidR="005B4125" w:rsidRPr="00751417" w:rsidRDefault="005B4125" w:rsidP="0035242F">
            <w:pPr>
              <w:widowControl/>
              <w:suppressAutoHyphens/>
              <w:autoSpaceDE/>
              <w:autoSpaceDN/>
              <w:adjustRightInd/>
              <w:rPr>
                <w:sz w:val="22"/>
                <w:szCs w:val="22"/>
                <w:lang w:eastAsia="ar-SA"/>
              </w:rPr>
            </w:pPr>
            <w:proofErr w:type="gramStart"/>
            <w:r w:rsidRPr="00751417">
              <w:rPr>
                <w:sz w:val="22"/>
                <w:szCs w:val="22"/>
                <w:lang w:eastAsia="ar-SA"/>
              </w:rPr>
              <w:t>р</w:t>
            </w:r>
            <w:proofErr w:type="gramEnd"/>
            <w:r w:rsidRPr="00751417">
              <w:rPr>
                <w:sz w:val="22"/>
                <w:szCs w:val="22"/>
                <w:lang w:eastAsia="ar-SA"/>
              </w:rPr>
              <w:t>/с 40701810900003000001      БИК 042406001</w:t>
            </w:r>
          </w:p>
          <w:p w:rsidR="005B4125" w:rsidRPr="00751417" w:rsidRDefault="005B4125" w:rsidP="0035242F">
            <w:pPr>
              <w:widowControl/>
              <w:suppressAutoHyphens/>
              <w:autoSpaceDE/>
              <w:autoSpaceDN/>
              <w:adjustRightInd/>
              <w:rPr>
                <w:sz w:val="22"/>
                <w:szCs w:val="22"/>
                <w:lang w:eastAsia="ar-SA"/>
              </w:rPr>
            </w:pPr>
            <w:proofErr w:type="gramStart"/>
            <w:r w:rsidRPr="00751417">
              <w:rPr>
                <w:sz w:val="22"/>
                <w:szCs w:val="22"/>
                <w:lang w:eastAsia="ar-SA"/>
              </w:rPr>
              <w:t>л</w:t>
            </w:r>
            <w:proofErr w:type="gramEnd"/>
            <w:r w:rsidRPr="00751417">
              <w:rPr>
                <w:sz w:val="22"/>
                <w:szCs w:val="22"/>
                <w:lang w:eastAsia="ar-SA"/>
              </w:rPr>
              <w:t>/с 005992000</w:t>
            </w:r>
          </w:p>
          <w:p w:rsidR="005B4125" w:rsidRPr="00751417" w:rsidRDefault="005B4125" w:rsidP="0035242F">
            <w:pPr>
              <w:widowControl/>
              <w:suppressAutoHyphens/>
              <w:autoSpaceDE/>
              <w:autoSpaceDN/>
              <w:adjustRightInd/>
              <w:rPr>
                <w:sz w:val="22"/>
                <w:szCs w:val="22"/>
                <w:lang w:eastAsia="ar-SA"/>
              </w:rPr>
            </w:pPr>
          </w:p>
          <w:p w:rsidR="005B4125" w:rsidRPr="00751417" w:rsidRDefault="005B4125" w:rsidP="0035242F">
            <w:pPr>
              <w:widowControl/>
              <w:suppressAutoHyphens/>
              <w:autoSpaceDE/>
              <w:autoSpaceDN/>
              <w:adjustRightInd/>
              <w:ind w:right="21"/>
              <w:rPr>
                <w:sz w:val="22"/>
                <w:szCs w:val="22"/>
                <w:lang w:eastAsia="ar-SA"/>
              </w:rPr>
            </w:pPr>
            <w:proofErr w:type="gramStart"/>
            <w:r w:rsidRPr="00751417">
              <w:rPr>
                <w:sz w:val="22"/>
                <w:szCs w:val="22"/>
                <w:lang w:eastAsia="ar-SA"/>
              </w:rPr>
              <w:t>Исполняющий</w:t>
            </w:r>
            <w:proofErr w:type="gramEnd"/>
            <w:r w:rsidRPr="00751417">
              <w:rPr>
                <w:sz w:val="22"/>
                <w:szCs w:val="22"/>
                <w:lang w:eastAsia="ar-SA"/>
              </w:rPr>
              <w:t xml:space="preserve"> обязанности</w:t>
            </w:r>
          </w:p>
          <w:p w:rsidR="005B4125" w:rsidRPr="00751417" w:rsidRDefault="005B4125" w:rsidP="0035242F">
            <w:pPr>
              <w:widowControl/>
              <w:suppressAutoHyphens/>
              <w:autoSpaceDE/>
              <w:autoSpaceDN/>
              <w:adjustRightInd/>
              <w:ind w:right="21"/>
              <w:rPr>
                <w:sz w:val="22"/>
                <w:szCs w:val="22"/>
                <w:lang w:eastAsia="ar-SA"/>
              </w:rPr>
            </w:pPr>
            <w:r w:rsidRPr="00751417">
              <w:rPr>
                <w:sz w:val="22"/>
                <w:szCs w:val="22"/>
                <w:lang w:eastAsia="ar-SA"/>
              </w:rPr>
              <w:t xml:space="preserve">директора МБУ  «Восток» </w:t>
            </w:r>
          </w:p>
          <w:p w:rsidR="005B4125" w:rsidRPr="00751417" w:rsidRDefault="005B4125" w:rsidP="0035242F">
            <w:pPr>
              <w:widowControl/>
              <w:suppressAutoHyphens/>
              <w:autoSpaceDE/>
              <w:autoSpaceDN/>
              <w:adjustRightInd/>
              <w:ind w:right="21"/>
              <w:rPr>
                <w:sz w:val="22"/>
                <w:szCs w:val="22"/>
                <w:lang w:eastAsia="ar-SA"/>
              </w:rPr>
            </w:pPr>
          </w:p>
          <w:p w:rsidR="005B4125" w:rsidRPr="00751417" w:rsidRDefault="005B4125" w:rsidP="0035242F">
            <w:pPr>
              <w:widowControl/>
              <w:suppressAutoHyphens/>
              <w:autoSpaceDE/>
              <w:autoSpaceDN/>
              <w:adjustRightInd/>
              <w:ind w:right="21"/>
              <w:rPr>
                <w:sz w:val="22"/>
                <w:szCs w:val="22"/>
                <w:lang w:eastAsia="ar-SA"/>
              </w:rPr>
            </w:pPr>
            <w:r w:rsidRPr="00751417">
              <w:rPr>
                <w:sz w:val="22"/>
                <w:szCs w:val="22"/>
                <w:lang w:eastAsia="ar-SA"/>
              </w:rPr>
              <w:t xml:space="preserve">_______________________  О. В. </w:t>
            </w:r>
            <w:proofErr w:type="spellStart"/>
            <w:r w:rsidRPr="00751417">
              <w:rPr>
                <w:sz w:val="22"/>
                <w:szCs w:val="22"/>
                <w:lang w:eastAsia="ar-SA"/>
              </w:rPr>
              <w:t>Носихина</w:t>
            </w:r>
            <w:proofErr w:type="spellEnd"/>
          </w:p>
        </w:tc>
        <w:tc>
          <w:tcPr>
            <w:tcW w:w="5096" w:type="dxa"/>
            <w:shd w:val="clear" w:color="auto" w:fill="auto"/>
          </w:tcPr>
          <w:p w:rsidR="005B4125" w:rsidRPr="00751417" w:rsidRDefault="005B4125" w:rsidP="0035242F">
            <w:pPr>
              <w:widowControl/>
              <w:suppressAutoHyphens/>
              <w:autoSpaceDE/>
              <w:autoSpaceDN/>
              <w:adjustRightInd/>
              <w:snapToGrid w:val="0"/>
              <w:rPr>
                <w:sz w:val="22"/>
                <w:szCs w:val="22"/>
                <w:lang w:eastAsia="ar-SA"/>
              </w:rPr>
            </w:pPr>
            <w:r w:rsidRPr="00751417">
              <w:rPr>
                <w:b/>
                <w:sz w:val="22"/>
                <w:szCs w:val="22"/>
                <w:lang w:eastAsia="ar-SA"/>
              </w:rPr>
              <w:t>Адрес юридический/почтовый:</w:t>
            </w:r>
            <w:r w:rsidRPr="00751417">
              <w:rPr>
                <w:sz w:val="22"/>
                <w:szCs w:val="22"/>
                <w:lang w:eastAsia="ar-SA"/>
              </w:rPr>
              <w:t xml:space="preserve"> </w:t>
            </w:r>
          </w:p>
          <w:p w:rsidR="005B4125" w:rsidRPr="00751417" w:rsidRDefault="005B4125" w:rsidP="0035242F">
            <w:pPr>
              <w:widowControl/>
              <w:suppressAutoHyphens/>
              <w:autoSpaceDE/>
              <w:autoSpaceDN/>
              <w:adjustRightInd/>
              <w:rPr>
                <w:sz w:val="22"/>
                <w:szCs w:val="22"/>
                <w:lang w:eastAsia="ar-SA"/>
              </w:rPr>
            </w:pPr>
          </w:p>
          <w:p w:rsidR="005B4125" w:rsidRPr="00751417" w:rsidRDefault="005B4125" w:rsidP="0035242F">
            <w:pPr>
              <w:widowControl/>
              <w:suppressAutoHyphens/>
              <w:autoSpaceDE/>
              <w:autoSpaceDN/>
              <w:adjustRightInd/>
              <w:rPr>
                <w:b/>
                <w:sz w:val="22"/>
                <w:szCs w:val="22"/>
                <w:lang w:eastAsia="ar-SA"/>
              </w:rPr>
            </w:pPr>
            <w:r w:rsidRPr="00751417">
              <w:rPr>
                <w:b/>
                <w:sz w:val="22"/>
                <w:szCs w:val="22"/>
                <w:lang w:eastAsia="ar-SA"/>
              </w:rPr>
              <w:t>Банковские реквизиты:</w:t>
            </w:r>
          </w:p>
          <w:p w:rsidR="005B4125" w:rsidRPr="00751417" w:rsidRDefault="005B4125" w:rsidP="0035242F">
            <w:pPr>
              <w:widowControl/>
              <w:tabs>
                <w:tab w:val="left" w:pos="3390"/>
              </w:tabs>
              <w:suppressAutoHyphens/>
              <w:autoSpaceDE/>
              <w:autoSpaceDN/>
              <w:adjustRightInd/>
              <w:rPr>
                <w:sz w:val="22"/>
                <w:szCs w:val="22"/>
                <w:lang w:eastAsia="ar-SA"/>
              </w:rPr>
            </w:pPr>
            <w:r w:rsidRPr="00751417">
              <w:rPr>
                <w:sz w:val="22"/>
                <w:szCs w:val="22"/>
                <w:lang w:eastAsia="ar-SA"/>
              </w:rPr>
              <w:tab/>
            </w:r>
          </w:p>
        </w:tc>
      </w:tr>
    </w:tbl>
    <w:p w:rsidR="005B4125" w:rsidRPr="00751417" w:rsidRDefault="005B4125" w:rsidP="005B4125">
      <w:pPr>
        <w:rPr>
          <w:sz w:val="22"/>
          <w:szCs w:val="22"/>
        </w:rPr>
      </w:pPr>
    </w:p>
    <w:p w:rsidR="005B4125" w:rsidRPr="00751417" w:rsidRDefault="005B4125" w:rsidP="005B4125">
      <w:pPr>
        <w:pStyle w:val="a3"/>
        <w:widowControl w:val="0"/>
        <w:autoSpaceDE w:val="0"/>
        <w:autoSpaceDN w:val="0"/>
        <w:adjustRightInd w:val="0"/>
        <w:spacing w:after="120" w:line="240" w:lineRule="auto"/>
        <w:ind w:firstLine="720"/>
        <w:rPr>
          <w:rFonts w:ascii="Times New Roman" w:hAnsi="Times New Roman"/>
          <w:sz w:val="22"/>
          <w:szCs w:val="22"/>
          <w:lang w:val="ru-RU" w:eastAsia="ru-RU"/>
        </w:rPr>
      </w:pPr>
    </w:p>
    <w:p w:rsidR="00E44BF7" w:rsidRPr="00751417" w:rsidRDefault="00E44BF7">
      <w:pPr>
        <w:rPr>
          <w:sz w:val="22"/>
          <w:szCs w:val="22"/>
        </w:rPr>
      </w:pPr>
    </w:p>
    <w:sectPr w:rsidR="00E44BF7" w:rsidRPr="00751417" w:rsidSect="001B338F">
      <w:footerReference w:type="even" r:id="rId8"/>
      <w:footerReference w:type="default" r:id="rId9"/>
      <w:pgSz w:w="11906" w:h="16838"/>
      <w:pgMar w:top="567" w:right="1134" w:bottom="2835"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0000" w:rsidRDefault="00C03567">
      <w:r>
        <w:separator/>
      </w:r>
    </w:p>
  </w:endnote>
  <w:endnote w:type="continuationSeparator" w:id="0">
    <w:p w:rsidR="00000000" w:rsidRDefault="00C035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Verdana">
    <w:panose1 w:val="020B0604030504040204"/>
    <w:charset w:val="CC"/>
    <w:family w:val="swiss"/>
    <w:pitch w:val="variable"/>
    <w:sig w:usb0="A10006FF" w:usb1="4000205B" w:usb2="00000010"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1EB5" w:rsidRDefault="00F36562" w:rsidP="001647D3">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B31EB5" w:rsidRDefault="00C03567" w:rsidP="00B6400E">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1EB5" w:rsidRDefault="00F36562" w:rsidP="001647D3">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sidR="00C03567">
      <w:rPr>
        <w:rStyle w:val="a7"/>
        <w:noProof/>
      </w:rPr>
      <w:t>10</w:t>
    </w:r>
    <w:r>
      <w:rPr>
        <w:rStyle w:val="a7"/>
      </w:rPr>
      <w:fldChar w:fldCharType="end"/>
    </w:r>
  </w:p>
  <w:p w:rsidR="00B31EB5" w:rsidRDefault="00C03567" w:rsidP="00B6400E">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0000" w:rsidRDefault="00C03567">
      <w:r>
        <w:separator/>
      </w:r>
    </w:p>
  </w:footnote>
  <w:footnote w:type="continuationSeparator" w:id="0">
    <w:p w:rsidR="00000000" w:rsidRDefault="00C0356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name w:val="WW8Num1"/>
    <w:lvl w:ilvl="0">
      <w:start w:val="1"/>
      <w:numFmt w:val="decimal"/>
      <w:lvlText w:val="5.%1."/>
      <w:lvlJc w:val="left"/>
      <w:pPr>
        <w:tabs>
          <w:tab w:val="num" w:pos="0"/>
        </w:tabs>
      </w:pPr>
      <w:rPr>
        <w:rFonts w:ascii="Times New Roman" w:hAnsi="Times New Roman" w:cs="Times New Roman"/>
      </w:rPr>
    </w:lvl>
  </w:abstractNum>
  <w:abstractNum w:abstractNumId="1">
    <w:nsid w:val="00000002"/>
    <w:multiLevelType w:val="singleLevel"/>
    <w:tmpl w:val="00000002"/>
    <w:name w:val="WW8Num4"/>
    <w:lvl w:ilvl="0">
      <w:start w:val="1"/>
      <w:numFmt w:val="decimal"/>
      <w:lvlText w:val="3.3.%1."/>
      <w:lvlJc w:val="left"/>
      <w:pPr>
        <w:tabs>
          <w:tab w:val="num" w:pos="0"/>
        </w:tabs>
      </w:pPr>
      <w:rPr>
        <w:rFonts w:ascii="Times New Roman" w:hAnsi="Times New Roman" w:cs="Times New Roman"/>
      </w:rPr>
    </w:lvl>
  </w:abstractNum>
  <w:abstractNum w:abstractNumId="2">
    <w:nsid w:val="00000003"/>
    <w:multiLevelType w:val="singleLevel"/>
    <w:tmpl w:val="00000003"/>
    <w:name w:val="WW8Num5"/>
    <w:lvl w:ilvl="0">
      <w:start w:val="4"/>
      <w:numFmt w:val="decimal"/>
      <w:lvlText w:val="6.%1."/>
      <w:lvlJc w:val="left"/>
      <w:pPr>
        <w:tabs>
          <w:tab w:val="num" w:pos="0"/>
        </w:tabs>
      </w:pPr>
      <w:rPr>
        <w:rFonts w:ascii="Times New Roman" w:hAnsi="Times New Roman" w:cs="Times New Roman"/>
      </w:rPr>
    </w:lvl>
  </w:abstractNum>
  <w:abstractNum w:abstractNumId="3">
    <w:nsid w:val="00000005"/>
    <w:multiLevelType w:val="singleLevel"/>
    <w:tmpl w:val="00000005"/>
    <w:name w:val="WW8Num7"/>
    <w:lvl w:ilvl="0">
      <w:start w:val="4"/>
      <w:numFmt w:val="decimal"/>
      <w:lvlText w:val="3.%1."/>
      <w:lvlJc w:val="left"/>
      <w:pPr>
        <w:tabs>
          <w:tab w:val="num" w:pos="0"/>
        </w:tabs>
      </w:pPr>
      <w:rPr>
        <w:rFonts w:ascii="Times New Roman" w:hAnsi="Times New Roman" w:cs="Times New Roman"/>
      </w:rPr>
    </w:lvl>
  </w:abstractNum>
  <w:abstractNum w:abstractNumId="4">
    <w:nsid w:val="00000006"/>
    <w:multiLevelType w:val="singleLevel"/>
    <w:tmpl w:val="00000006"/>
    <w:name w:val="WW8Num8"/>
    <w:lvl w:ilvl="0">
      <w:start w:val="10"/>
      <w:numFmt w:val="decimal"/>
      <w:lvlText w:val="4.%1."/>
      <w:lvlJc w:val="left"/>
      <w:pPr>
        <w:tabs>
          <w:tab w:val="num" w:pos="0"/>
        </w:tabs>
      </w:pPr>
      <w:rPr>
        <w:rFonts w:ascii="Times New Roman" w:hAnsi="Times New Roman" w:cs="Times New Roman"/>
      </w:rPr>
    </w:lvl>
  </w:abstractNum>
  <w:abstractNum w:abstractNumId="5">
    <w:nsid w:val="00000007"/>
    <w:multiLevelType w:val="singleLevel"/>
    <w:tmpl w:val="00000007"/>
    <w:name w:val="WW8Num9"/>
    <w:lvl w:ilvl="0">
      <w:start w:val="2"/>
      <w:numFmt w:val="decimal"/>
      <w:lvlText w:val="3.1.%1."/>
      <w:lvlJc w:val="left"/>
      <w:pPr>
        <w:tabs>
          <w:tab w:val="num" w:pos="0"/>
        </w:tabs>
      </w:pPr>
      <w:rPr>
        <w:rFonts w:ascii="Times New Roman" w:hAnsi="Times New Roman" w:cs="Times New Roman"/>
      </w:rPr>
    </w:lvl>
  </w:abstractNum>
  <w:abstractNum w:abstractNumId="6">
    <w:nsid w:val="00000008"/>
    <w:multiLevelType w:val="singleLevel"/>
    <w:tmpl w:val="00000008"/>
    <w:name w:val="WW8Num10"/>
    <w:lvl w:ilvl="0">
      <w:start w:val="1"/>
      <w:numFmt w:val="decimal"/>
      <w:lvlText w:val="4.%1."/>
      <w:lvlJc w:val="left"/>
      <w:pPr>
        <w:tabs>
          <w:tab w:val="num" w:pos="0"/>
        </w:tabs>
      </w:pPr>
      <w:rPr>
        <w:rFonts w:ascii="Times New Roman" w:hAnsi="Times New Roman" w:cs="Times New Roman"/>
      </w:rPr>
    </w:lvl>
  </w:abstractNum>
  <w:abstractNum w:abstractNumId="7">
    <w:nsid w:val="00000009"/>
    <w:multiLevelType w:val="singleLevel"/>
    <w:tmpl w:val="00000009"/>
    <w:name w:val="WW8Num11"/>
    <w:lvl w:ilvl="0">
      <w:start w:val="2"/>
      <w:numFmt w:val="decimal"/>
      <w:lvlText w:val="6.%1."/>
      <w:lvlJc w:val="left"/>
      <w:pPr>
        <w:tabs>
          <w:tab w:val="num" w:pos="0"/>
        </w:tabs>
      </w:pPr>
      <w:rPr>
        <w:rFonts w:ascii="Times New Roman" w:hAnsi="Times New Roman" w:cs="Times New Roman"/>
      </w:rPr>
    </w:lvl>
  </w:abstractNum>
  <w:abstractNum w:abstractNumId="8">
    <w:nsid w:val="0000000A"/>
    <w:multiLevelType w:val="singleLevel"/>
    <w:tmpl w:val="0000000A"/>
    <w:name w:val="WW8Num12"/>
    <w:lvl w:ilvl="0">
      <w:start w:val="2"/>
      <w:numFmt w:val="decimal"/>
      <w:lvlText w:val="1.%1."/>
      <w:lvlJc w:val="left"/>
      <w:pPr>
        <w:tabs>
          <w:tab w:val="num" w:pos="0"/>
        </w:tabs>
      </w:pPr>
      <w:rPr>
        <w:rFonts w:ascii="Times New Roman" w:hAnsi="Times New Roman" w:cs="Times New Roman"/>
      </w:rPr>
    </w:lvl>
  </w:abstractNum>
  <w:abstractNum w:abstractNumId="9">
    <w:nsid w:val="0000000B"/>
    <w:multiLevelType w:val="singleLevel"/>
    <w:tmpl w:val="0000000B"/>
    <w:name w:val="WW8Num13"/>
    <w:lvl w:ilvl="0">
      <w:start w:val="3"/>
      <w:numFmt w:val="decimal"/>
      <w:lvlText w:val="2.%1."/>
      <w:lvlJc w:val="left"/>
      <w:pPr>
        <w:tabs>
          <w:tab w:val="num" w:pos="0"/>
        </w:tabs>
      </w:pPr>
      <w:rPr>
        <w:rFonts w:ascii="Times New Roman" w:hAnsi="Times New Roman" w:cs="Times New Roman"/>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7"/>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3799"/>
    <w:rsid w:val="00006B0A"/>
    <w:rsid w:val="000072BF"/>
    <w:rsid w:val="000116C0"/>
    <w:rsid w:val="000125AC"/>
    <w:rsid w:val="000153D5"/>
    <w:rsid w:val="000170B6"/>
    <w:rsid w:val="000231ED"/>
    <w:rsid w:val="00034F6F"/>
    <w:rsid w:val="000354BE"/>
    <w:rsid w:val="00043C05"/>
    <w:rsid w:val="00044C2B"/>
    <w:rsid w:val="00046822"/>
    <w:rsid w:val="00065522"/>
    <w:rsid w:val="00070717"/>
    <w:rsid w:val="00070C7B"/>
    <w:rsid w:val="00073106"/>
    <w:rsid w:val="00073F5B"/>
    <w:rsid w:val="00087D52"/>
    <w:rsid w:val="00091194"/>
    <w:rsid w:val="000A76AB"/>
    <w:rsid w:val="000B444D"/>
    <w:rsid w:val="000B6591"/>
    <w:rsid w:val="000B7463"/>
    <w:rsid w:val="000C280E"/>
    <w:rsid w:val="000C44C7"/>
    <w:rsid w:val="000D7A86"/>
    <w:rsid w:val="000E21B2"/>
    <w:rsid w:val="000E31AF"/>
    <w:rsid w:val="000E3628"/>
    <w:rsid w:val="000E3799"/>
    <w:rsid w:val="000E5ABE"/>
    <w:rsid w:val="000F0FAB"/>
    <w:rsid w:val="000F147A"/>
    <w:rsid w:val="001025CE"/>
    <w:rsid w:val="00103B60"/>
    <w:rsid w:val="00106DA7"/>
    <w:rsid w:val="00122806"/>
    <w:rsid w:val="00141653"/>
    <w:rsid w:val="00145B93"/>
    <w:rsid w:val="00146D79"/>
    <w:rsid w:val="00150EC6"/>
    <w:rsid w:val="00153931"/>
    <w:rsid w:val="001631F8"/>
    <w:rsid w:val="00163B11"/>
    <w:rsid w:val="00165CE8"/>
    <w:rsid w:val="00166C61"/>
    <w:rsid w:val="001711B3"/>
    <w:rsid w:val="001772A5"/>
    <w:rsid w:val="00187A44"/>
    <w:rsid w:val="00191A42"/>
    <w:rsid w:val="0019215C"/>
    <w:rsid w:val="001951A1"/>
    <w:rsid w:val="001A21B6"/>
    <w:rsid w:val="001A3E6D"/>
    <w:rsid w:val="001B338F"/>
    <w:rsid w:val="001B72AD"/>
    <w:rsid w:val="001D3AC6"/>
    <w:rsid w:val="001D5ECB"/>
    <w:rsid w:val="001D7D74"/>
    <w:rsid w:val="001E0633"/>
    <w:rsid w:val="001E2F68"/>
    <w:rsid w:val="001E3EFD"/>
    <w:rsid w:val="001F27D2"/>
    <w:rsid w:val="001F4137"/>
    <w:rsid w:val="001F653B"/>
    <w:rsid w:val="001F7170"/>
    <w:rsid w:val="00227C6C"/>
    <w:rsid w:val="002314D2"/>
    <w:rsid w:val="00231511"/>
    <w:rsid w:val="00231A44"/>
    <w:rsid w:val="002336C6"/>
    <w:rsid w:val="0024535B"/>
    <w:rsid w:val="002509C0"/>
    <w:rsid w:val="002531F6"/>
    <w:rsid w:val="002541C3"/>
    <w:rsid w:val="00285384"/>
    <w:rsid w:val="00293183"/>
    <w:rsid w:val="002A4DFF"/>
    <w:rsid w:val="002B44B8"/>
    <w:rsid w:val="002C1626"/>
    <w:rsid w:val="002C5FBA"/>
    <w:rsid w:val="002D4BF3"/>
    <w:rsid w:val="002D6CC1"/>
    <w:rsid w:val="002E5118"/>
    <w:rsid w:val="002E7CD7"/>
    <w:rsid w:val="002F045A"/>
    <w:rsid w:val="002F4437"/>
    <w:rsid w:val="00302DB4"/>
    <w:rsid w:val="003048EC"/>
    <w:rsid w:val="00312666"/>
    <w:rsid w:val="00316CB1"/>
    <w:rsid w:val="00336F03"/>
    <w:rsid w:val="0033792E"/>
    <w:rsid w:val="00345DB8"/>
    <w:rsid w:val="0035177B"/>
    <w:rsid w:val="00355579"/>
    <w:rsid w:val="00356D6F"/>
    <w:rsid w:val="00361F2E"/>
    <w:rsid w:val="0036348E"/>
    <w:rsid w:val="003639EE"/>
    <w:rsid w:val="0036478A"/>
    <w:rsid w:val="003665A3"/>
    <w:rsid w:val="00370B48"/>
    <w:rsid w:val="00376772"/>
    <w:rsid w:val="003774A9"/>
    <w:rsid w:val="003801D0"/>
    <w:rsid w:val="0038066A"/>
    <w:rsid w:val="0038517C"/>
    <w:rsid w:val="00385348"/>
    <w:rsid w:val="00387406"/>
    <w:rsid w:val="00390DB2"/>
    <w:rsid w:val="00394AC7"/>
    <w:rsid w:val="00395F2B"/>
    <w:rsid w:val="003A1A9A"/>
    <w:rsid w:val="003B0442"/>
    <w:rsid w:val="003B7EE9"/>
    <w:rsid w:val="003C57FC"/>
    <w:rsid w:val="003D118B"/>
    <w:rsid w:val="003D36ED"/>
    <w:rsid w:val="003E082E"/>
    <w:rsid w:val="003E2357"/>
    <w:rsid w:val="003E4454"/>
    <w:rsid w:val="00402564"/>
    <w:rsid w:val="004046C6"/>
    <w:rsid w:val="004070F9"/>
    <w:rsid w:val="00410B26"/>
    <w:rsid w:val="00414F57"/>
    <w:rsid w:val="00420D4A"/>
    <w:rsid w:val="00423019"/>
    <w:rsid w:val="0042562B"/>
    <w:rsid w:val="00430748"/>
    <w:rsid w:val="00431A1C"/>
    <w:rsid w:val="00433A3E"/>
    <w:rsid w:val="00435382"/>
    <w:rsid w:val="00441E0A"/>
    <w:rsid w:val="00447F7E"/>
    <w:rsid w:val="004501C8"/>
    <w:rsid w:val="00452C20"/>
    <w:rsid w:val="004572EC"/>
    <w:rsid w:val="00464880"/>
    <w:rsid w:val="0047745B"/>
    <w:rsid w:val="00486041"/>
    <w:rsid w:val="00494E8F"/>
    <w:rsid w:val="004952DE"/>
    <w:rsid w:val="004A1832"/>
    <w:rsid w:val="004A1A3F"/>
    <w:rsid w:val="004A3D4D"/>
    <w:rsid w:val="004A3DCC"/>
    <w:rsid w:val="004A4024"/>
    <w:rsid w:val="004B4148"/>
    <w:rsid w:val="004B4540"/>
    <w:rsid w:val="004B500D"/>
    <w:rsid w:val="004C781B"/>
    <w:rsid w:val="004D2B41"/>
    <w:rsid w:val="004D2CAA"/>
    <w:rsid w:val="004D4A1C"/>
    <w:rsid w:val="004E11EC"/>
    <w:rsid w:val="004F3ECF"/>
    <w:rsid w:val="004F596F"/>
    <w:rsid w:val="005059CD"/>
    <w:rsid w:val="00515791"/>
    <w:rsid w:val="00516E80"/>
    <w:rsid w:val="00521052"/>
    <w:rsid w:val="00521EEA"/>
    <w:rsid w:val="00524910"/>
    <w:rsid w:val="00531EC6"/>
    <w:rsid w:val="005510E0"/>
    <w:rsid w:val="005551FE"/>
    <w:rsid w:val="0056281B"/>
    <w:rsid w:val="005651EE"/>
    <w:rsid w:val="005668FD"/>
    <w:rsid w:val="00597B8A"/>
    <w:rsid w:val="005B0F2F"/>
    <w:rsid w:val="005B4125"/>
    <w:rsid w:val="005B6393"/>
    <w:rsid w:val="005B701C"/>
    <w:rsid w:val="005C43DF"/>
    <w:rsid w:val="005D3531"/>
    <w:rsid w:val="005E7641"/>
    <w:rsid w:val="005F00A8"/>
    <w:rsid w:val="005F1518"/>
    <w:rsid w:val="005F5674"/>
    <w:rsid w:val="005F7BAB"/>
    <w:rsid w:val="00615CAF"/>
    <w:rsid w:val="00623E46"/>
    <w:rsid w:val="00625C71"/>
    <w:rsid w:val="0062780B"/>
    <w:rsid w:val="00637325"/>
    <w:rsid w:val="00637834"/>
    <w:rsid w:val="00645634"/>
    <w:rsid w:val="006546C7"/>
    <w:rsid w:val="0066548C"/>
    <w:rsid w:val="00667275"/>
    <w:rsid w:val="0067780D"/>
    <w:rsid w:val="0069210E"/>
    <w:rsid w:val="00695378"/>
    <w:rsid w:val="00696B81"/>
    <w:rsid w:val="00697829"/>
    <w:rsid w:val="00697A91"/>
    <w:rsid w:val="006C1022"/>
    <w:rsid w:val="006C32CA"/>
    <w:rsid w:val="006D664C"/>
    <w:rsid w:val="006D70E1"/>
    <w:rsid w:val="006E0136"/>
    <w:rsid w:val="006F31EA"/>
    <w:rsid w:val="007115BF"/>
    <w:rsid w:val="007219BA"/>
    <w:rsid w:val="007238CA"/>
    <w:rsid w:val="00723D22"/>
    <w:rsid w:val="00732A00"/>
    <w:rsid w:val="00751417"/>
    <w:rsid w:val="00772A55"/>
    <w:rsid w:val="00776F1D"/>
    <w:rsid w:val="0078285F"/>
    <w:rsid w:val="0079578A"/>
    <w:rsid w:val="007B47A4"/>
    <w:rsid w:val="007B68E3"/>
    <w:rsid w:val="007C21D6"/>
    <w:rsid w:val="007C5507"/>
    <w:rsid w:val="007D386C"/>
    <w:rsid w:val="007E42DC"/>
    <w:rsid w:val="007E5F26"/>
    <w:rsid w:val="007F0619"/>
    <w:rsid w:val="007F0E45"/>
    <w:rsid w:val="007F4772"/>
    <w:rsid w:val="0080008A"/>
    <w:rsid w:val="00801952"/>
    <w:rsid w:val="0080217C"/>
    <w:rsid w:val="00804861"/>
    <w:rsid w:val="0080592E"/>
    <w:rsid w:val="0081602B"/>
    <w:rsid w:val="0082069F"/>
    <w:rsid w:val="0082092F"/>
    <w:rsid w:val="00825345"/>
    <w:rsid w:val="008301A7"/>
    <w:rsid w:val="00841924"/>
    <w:rsid w:val="00851070"/>
    <w:rsid w:val="00857876"/>
    <w:rsid w:val="00874FD0"/>
    <w:rsid w:val="00877937"/>
    <w:rsid w:val="00877FFB"/>
    <w:rsid w:val="00885AFD"/>
    <w:rsid w:val="008A7C37"/>
    <w:rsid w:val="008B2D72"/>
    <w:rsid w:val="008C5E2E"/>
    <w:rsid w:val="008C6CE3"/>
    <w:rsid w:val="008D66B5"/>
    <w:rsid w:val="008E6239"/>
    <w:rsid w:val="008F0BBB"/>
    <w:rsid w:val="008F2E51"/>
    <w:rsid w:val="008F4E56"/>
    <w:rsid w:val="008F7B37"/>
    <w:rsid w:val="00904F5F"/>
    <w:rsid w:val="009070A2"/>
    <w:rsid w:val="009256EC"/>
    <w:rsid w:val="00925831"/>
    <w:rsid w:val="00930994"/>
    <w:rsid w:val="00932CBE"/>
    <w:rsid w:val="00937AEE"/>
    <w:rsid w:val="00941903"/>
    <w:rsid w:val="00944319"/>
    <w:rsid w:val="00952428"/>
    <w:rsid w:val="00957300"/>
    <w:rsid w:val="0097134E"/>
    <w:rsid w:val="0097485F"/>
    <w:rsid w:val="00976691"/>
    <w:rsid w:val="0098352C"/>
    <w:rsid w:val="00990E42"/>
    <w:rsid w:val="009913B8"/>
    <w:rsid w:val="00996793"/>
    <w:rsid w:val="009A3DE5"/>
    <w:rsid w:val="009B2C51"/>
    <w:rsid w:val="009D0BEE"/>
    <w:rsid w:val="009D7CF3"/>
    <w:rsid w:val="009F7EED"/>
    <w:rsid w:val="00A1384A"/>
    <w:rsid w:val="00A1610D"/>
    <w:rsid w:val="00A21782"/>
    <w:rsid w:val="00A2604D"/>
    <w:rsid w:val="00A2659B"/>
    <w:rsid w:val="00A30741"/>
    <w:rsid w:val="00A373CF"/>
    <w:rsid w:val="00A427A9"/>
    <w:rsid w:val="00A471AB"/>
    <w:rsid w:val="00A5208E"/>
    <w:rsid w:val="00A60408"/>
    <w:rsid w:val="00A64514"/>
    <w:rsid w:val="00A72532"/>
    <w:rsid w:val="00A9237B"/>
    <w:rsid w:val="00A95079"/>
    <w:rsid w:val="00AA049C"/>
    <w:rsid w:val="00AA04F4"/>
    <w:rsid w:val="00AA6E27"/>
    <w:rsid w:val="00AB6937"/>
    <w:rsid w:val="00AD406F"/>
    <w:rsid w:val="00AE1769"/>
    <w:rsid w:val="00AF5ADC"/>
    <w:rsid w:val="00B015B6"/>
    <w:rsid w:val="00B10DFC"/>
    <w:rsid w:val="00B13597"/>
    <w:rsid w:val="00B2000B"/>
    <w:rsid w:val="00B31AED"/>
    <w:rsid w:val="00B32A62"/>
    <w:rsid w:val="00B36C3E"/>
    <w:rsid w:val="00B41A50"/>
    <w:rsid w:val="00B423B6"/>
    <w:rsid w:val="00B52137"/>
    <w:rsid w:val="00B55D88"/>
    <w:rsid w:val="00B56B89"/>
    <w:rsid w:val="00B62884"/>
    <w:rsid w:val="00B62DDF"/>
    <w:rsid w:val="00B7042A"/>
    <w:rsid w:val="00B72702"/>
    <w:rsid w:val="00B827AF"/>
    <w:rsid w:val="00B85CE2"/>
    <w:rsid w:val="00B90BD6"/>
    <w:rsid w:val="00B92204"/>
    <w:rsid w:val="00B93CFD"/>
    <w:rsid w:val="00BA10A5"/>
    <w:rsid w:val="00BA3125"/>
    <w:rsid w:val="00BB1EDC"/>
    <w:rsid w:val="00BB36C5"/>
    <w:rsid w:val="00BC3B58"/>
    <w:rsid w:val="00BC7892"/>
    <w:rsid w:val="00BC7BEF"/>
    <w:rsid w:val="00BC7E67"/>
    <w:rsid w:val="00BD2B99"/>
    <w:rsid w:val="00BD3E17"/>
    <w:rsid w:val="00BE656A"/>
    <w:rsid w:val="00BE7FB6"/>
    <w:rsid w:val="00BF2E37"/>
    <w:rsid w:val="00BF604E"/>
    <w:rsid w:val="00C0236F"/>
    <w:rsid w:val="00C03567"/>
    <w:rsid w:val="00C15A75"/>
    <w:rsid w:val="00C414BD"/>
    <w:rsid w:val="00C41B22"/>
    <w:rsid w:val="00C47A4F"/>
    <w:rsid w:val="00C604D0"/>
    <w:rsid w:val="00C6154B"/>
    <w:rsid w:val="00C75A37"/>
    <w:rsid w:val="00C83765"/>
    <w:rsid w:val="00C86A32"/>
    <w:rsid w:val="00C91538"/>
    <w:rsid w:val="00CA7546"/>
    <w:rsid w:val="00CA7830"/>
    <w:rsid w:val="00CC242B"/>
    <w:rsid w:val="00CD45D6"/>
    <w:rsid w:val="00CE026E"/>
    <w:rsid w:val="00CF0962"/>
    <w:rsid w:val="00CF0990"/>
    <w:rsid w:val="00CF48F2"/>
    <w:rsid w:val="00D07571"/>
    <w:rsid w:val="00D120B1"/>
    <w:rsid w:val="00D142B0"/>
    <w:rsid w:val="00D17827"/>
    <w:rsid w:val="00D23EAA"/>
    <w:rsid w:val="00D25644"/>
    <w:rsid w:val="00D36B19"/>
    <w:rsid w:val="00D447F4"/>
    <w:rsid w:val="00D4586C"/>
    <w:rsid w:val="00D5085E"/>
    <w:rsid w:val="00D50E15"/>
    <w:rsid w:val="00D52B1F"/>
    <w:rsid w:val="00D5623F"/>
    <w:rsid w:val="00D573E6"/>
    <w:rsid w:val="00D63A6B"/>
    <w:rsid w:val="00D66028"/>
    <w:rsid w:val="00D66502"/>
    <w:rsid w:val="00D808A9"/>
    <w:rsid w:val="00D926CC"/>
    <w:rsid w:val="00D92E5E"/>
    <w:rsid w:val="00D942E3"/>
    <w:rsid w:val="00DA008D"/>
    <w:rsid w:val="00DA3C03"/>
    <w:rsid w:val="00DA482D"/>
    <w:rsid w:val="00DB02C6"/>
    <w:rsid w:val="00DD01AE"/>
    <w:rsid w:val="00DD0263"/>
    <w:rsid w:val="00DD124F"/>
    <w:rsid w:val="00DD564E"/>
    <w:rsid w:val="00DD701F"/>
    <w:rsid w:val="00DE0F53"/>
    <w:rsid w:val="00DE16B3"/>
    <w:rsid w:val="00DE670D"/>
    <w:rsid w:val="00DE75D1"/>
    <w:rsid w:val="00DE7723"/>
    <w:rsid w:val="00DF54A7"/>
    <w:rsid w:val="00DF5F92"/>
    <w:rsid w:val="00DF767D"/>
    <w:rsid w:val="00E02613"/>
    <w:rsid w:val="00E040CC"/>
    <w:rsid w:val="00E13236"/>
    <w:rsid w:val="00E14C8E"/>
    <w:rsid w:val="00E224EF"/>
    <w:rsid w:val="00E23FC7"/>
    <w:rsid w:val="00E3025F"/>
    <w:rsid w:val="00E337C6"/>
    <w:rsid w:val="00E359A3"/>
    <w:rsid w:val="00E35D91"/>
    <w:rsid w:val="00E44BF7"/>
    <w:rsid w:val="00E45DC8"/>
    <w:rsid w:val="00E45EFA"/>
    <w:rsid w:val="00E50FE8"/>
    <w:rsid w:val="00E51E88"/>
    <w:rsid w:val="00E520A9"/>
    <w:rsid w:val="00E53101"/>
    <w:rsid w:val="00E56713"/>
    <w:rsid w:val="00E603C9"/>
    <w:rsid w:val="00E715AE"/>
    <w:rsid w:val="00E739C0"/>
    <w:rsid w:val="00E7432B"/>
    <w:rsid w:val="00E74AC4"/>
    <w:rsid w:val="00E754EB"/>
    <w:rsid w:val="00E83982"/>
    <w:rsid w:val="00E85A51"/>
    <w:rsid w:val="00E86E65"/>
    <w:rsid w:val="00E909BF"/>
    <w:rsid w:val="00E93A2A"/>
    <w:rsid w:val="00ED744E"/>
    <w:rsid w:val="00EE01A6"/>
    <w:rsid w:val="00EE597B"/>
    <w:rsid w:val="00EF3E27"/>
    <w:rsid w:val="00EF7310"/>
    <w:rsid w:val="00F01808"/>
    <w:rsid w:val="00F067F8"/>
    <w:rsid w:val="00F07138"/>
    <w:rsid w:val="00F12479"/>
    <w:rsid w:val="00F14591"/>
    <w:rsid w:val="00F17A29"/>
    <w:rsid w:val="00F20566"/>
    <w:rsid w:val="00F2064E"/>
    <w:rsid w:val="00F222A6"/>
    <w:rsid w:val="00F2442F"/>
    <w:rsid w:val="00F30904"/>
    <w:rsid w:val="00F36562"/>
    <w:rsid w:val="00F52749"/>
    <w:rsid w:val="00F5660D"/>
    <w:rsid w:val="00F62A32"/>
    <w:rsid w:val="00F67646"/>
    <w:rsid w:val="00F712A8"/>
    <w:rsid w:val="00F7218D"/>
    <w:rsid w:val="00F8364D"/>
    <w:rsid w:val="00F8546B"/>
    <w:rsid w:val="00F86E1C"/>
    <w:rsid w:val="00F86E2E"/>
    <w:rsid w:val="00F916EB"/>
    <w:rsid w:val="00F93467"/>
    <w:rsid w:val="00FB3BBE"/>
    <w:rsid w:val="00FB7EEF"/>
    <w:rsid w:val="00FC2F0A"/>
    <w:rsid w:val="00FC5010"/>
    <w:rsid w:val="00FC555C"/>
    <w:rsid w:val="00FC60EF"/>
    <w:rsid w:val="00FC7FA5"/>
    <w:rsid w:val="00FD64A9"/>
    <w:rsid w:val="00FF3EC3"/>
    <w:rsid w:val="00FF4D89"/>
    <w:rsid w:val="00FF53A9"/>
    <w:rsid w:val="00FF611B"/>
    <w:rsid w:val="00FF7B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B4125"/>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Çàã1,BO,ID,body indent,andrad,EHPT,Body Text2 Знак Знак Знак,Знак1,Знак Знак Знак Знак Знак,Body Text2 Знак,Знак Знак Знак,Знак Знак,Знак2,Основной текст Знак Знак Знак Знак Знак,Основной текст Зн"/>
    <w:basedOn w:val="a"/>
    <w:link w:val="a4"/>
    <w:rsid w:val="005B4125"/>
    <w:pPr>
      <w:widowControl/>
      <w:autoSpaceDE/>
      <w:autoSpaceDN/>
      <w:adjustRightInd/>
      <w:spacing w:after="160" w:line="240" w:lineRule="exact"/>
    </w:pPr>
    <w:rPr>
      <w:rFonts w:ascii="Verdana" w:hAnsi="Verdana"/>
      <w:sz w:val="24"/>
      <w:szCs w:val="24"/>
      <w:lang w:val="en-US" w:eastAsia="en-US"/>
    </w:rPr>
  </w:style>
  <w:style w:type="character" w:customStyle="1" w:styleId="a4">
    <w:name w:val="Основной текст Знак"/>
    <w:aliases w:val="Çàã1 Знак,BO Знак,ID Знак,body indent Знак,andrad Знак,EHPT Знак,Body Text2 Знак Знак Знак Знак,Знак1 Знак,Знак Знак Знак Знак Знак Знак,Body Text2 Знак Знак,Знак Знак Знак Знак,Знак Знак Знак1,Знак2 Знак,Основной текст Зн Знак"/>
    <w:basedOn w:val="a0"/>
    <w:link w:val="a3"/>
    <w:rsid w:val="005B4125"/>
    <w:rPr>
      <w:rFonts w:ascii="Verdana" w:eastAsia="Times New Roman" w:hAnsi="Verdana" w:cs="Times New Roman"/>
      <w:sz w:val="24"/>
      <w:szCs w:val="24"/>
      <w:lang w:val="en-US"/>
    </w:rPr>
  </w:style>
  <w:style w:type="paragraph" w:customStyle="1" w:styleId="31">
    <w:name w:val="Основной текст 31"/>
    <w:basedOn w:val="a"/>
    <w:rsid w:val="005B4125"/>
    <w:pPr>
      <w:widowControl/>
      <w:suppressAutoHyphens/>
      <w:autoSpaceDE/>
      <w:autoSpaceDN/>
      <w:adjustRightInd/>
      <w:spacing w:after="120"/>
    </w:pPr>
    <w:rPr>
      <w:sz w:val="16"/>
      <w:szCs w:val="16"/>
      <w:lang w:eastAsia="ar-SA"/>
    </w:rPr>
  </w:style>
  <w:style w:type="paragraph" w:styleId="a5">
    <w:name w:val="footer"/>
    <w:basedOn w:val="a"/>
    <w:link w:val="a6"/>
    <w:rsid w:val="005B4125"/>
    <w:pPr>
      <w:tabs>
        <w:tab w:val="center" w:pos="4677"/>
        <w:tab w:val="right" w:pos="9355"/>
      </w:tabs>
    </w:pPr>
  </w:style>
  <w:style w:type="character" w:customStyle="1" w:styleId="a6">
    <w:name w:val="Нижний колонтитул Знак"/>
    <w:basedOn w:val="a0"/>
    <w:link w:val="a5"/>
    <w:rsid w:val="005B4125"/>
    <w:rPr>
      <w:rFonts w:ascii="Times New Roman" w:eastAsia="Times New Roman" w:hAnsi="Times New Roman" w:cs="Times New Roman"/>
      <w:sz w:val="20"/>
      <w:szCs w:val="20"/>
      <w:lang w:eastAsia="ru-RU"/>
    </w:rPr>
  </w:style>
  <w:style w:type="character" w:styleId="a7">
    <w:name w:val="page number"/>
    <w:basedOn w:val="a0"/>
    <w:rsid w:val="005B4125"/>
  </w:style>
  <w:style w:type="paragraph" w:customStyle="1" w:styleId="ConsPlusNormal">
    <w:name w:val="ConsPlusNormal"/>
    <w:link w:val="ConsPlusNormal0"/>
    <w:rsid w:val="00751417"/>
    <w:pPr>
      <w:widowControl w:val="0"/>
      <w:autoSpaceDE w:val="0"/>
      <w:autoSpaceDN w:val="0"/>
      <w:adjustRightInd w:val="0"/>
      <w:spacing w:after="0" w:line="240" w:lineRule="auto"/>
      <w:ind w:firstLine="720"/>
    </w:pPr>
    <w:rPr>
      <w:rFonts w:ascii="Times New Roman" w:eastAsia="Times New Roman" w:hAnsi="Times New Roman" w:cs="Times New Roman"/>
      <w:sz w:val="20"/>
      <w:szCs w:val="20"/>
      <w:lang w:eastAsia="ru-RU"/>
    </w:rPr>
  </w:style>
  <w:style w:type="paragraph" w:styleId="HTML">
    <w:name w:val="HTML Preformatted"/>
    <w:basedOn w:val="a"/>
    <w:link w:val="HTML0"/>
    <w:uiPriority w:val="99"/>
    <w:unhideWhenUsed/>
    <w:rsid w:val="0075141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rFonts w:ascii="Courier New" w:hAnsi="Courier New" w:cs="Courier New"/>
    </w:rPr>
  </w:style>
  <w:style w:type="character" w:customStyle="1" w:styleId="HTML0">
    <w:name w:val="Стандартный HTML Знак"/>
    <w:basedOn w:val="a0"/>
    <w:link w:val="HTML"/>
    <w:uiPriority w:val="99"/>
    <w:rsid w:val="00751417"/>
    <w:rPr>
      <w:rFonts w:ascii="Courier New" w:eastAsia="Times New Roman" w:hAnsi="Courier New" w:cs="Courier New"/>
      <w:sz w:val="20"/>
      <w:szCs w:val="20"/>
      <w:lang w:eastAsia="ru-RU"/>
    </w:rPr>
  </w:style>
  <w:style w:type="character" w:customStyle="1" w:styleId="ConsPlusNormal0">
    <w:name w:val="ConsPlusNormal Знак"/>
    <w:link w:val="ConsPlusNormal"/>
    <w:locked/>
    <w:rsid w:val="00751417"/>
    <w:rPr>
      <w:rFonts w:ascii="Times New Roman" w:eastAsia="Times New Roman" w:hAnsi="Times New Roman" w:cs="Times New Roman"/>
      <w:sz w:val="20"/>
      <w:szCs w:val="20"/>
      <w:lang w:eastAsia="ru-RU"/>
    </w:rPr>
  </w:style>
  <w:style w:type="paragraph" w:customStyle="1" w:styleId="ConsPlusNonformat">
    <w:name w:val="ConsPlusNonformat"/>
    <w:rsid w:val="0075141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2">
    <w:name w:val="Body Text Indent 2"/>
    <w:basedOn w:val="a"/>
    <w:link w:val="20"/>
    <w:uiPriority w:val="99"/>
    <w:semiHidden/>
    <w:unhideWhenUsed/>
    <w:rsid w:val="00751417"/>
    <w:pPr>
      <w:spacing w:after="120" w:line="480" w:lineRule="auto"/>
      <w:ind w:left="283"/>
    </w:pPr>
  </w:style>
  <w:style w:type="character" w:customStyle="1" w:styleId="20">
    <w:name w:val="Основной текст с отступом 2 Знак"/>
    <w:basedOn w:val="a0"/>
    <w:link w:val="2"/>
    <w:uiPriority w:val="99"/>
    <w:semiHidden/>
    <w:rsid w:val="00751417"/>
    <w:rPr>
      <w:rFonts w:ascii="Times New Roman" w:eastAsia="Times New Roman" w:hAnsi="Times New Roman" w:cs="Times New Roman"/>
      <w:sz w:val="20"/>
      <w:szCs w:val="20"/>
      <w:lang w:eastAsia="ru-RU"/>
    </w:rPr>
  </w:style>
  <w:style w:type="paragraph" w:styleId="a8">
    <w:name w:val="Title"/>
    <w:basedOn w:val="a"/>
    <w:link w:val="a9"/>
    <w:qFormat/>
    <w:rsid w:val="00751417"/>
    <w:pPr>
      <w:widowControl/>
      <w:autoSpaceDE/>
      <w:autoSpaceDN/>
      <w:adjustRightInd/>
      <w:jc w:val="center"/>
    </w:pPr>
    <w:rPr>
      <w:b/>
      <w:sz w:val="24"/>
    </w:rPr>
  </w:style>
  <w:style w:type="character" w:customStyle="1" w:styleId="a9">
    <w:name w:val="Название Знак"/>
    <w:basedOn w:val="a0"/>
    <w:link w:val="a8"/>
    <w:rsid w:val="00751417"/>
    <w:rPr>
      <w:rFonts w:ascii="Times New Roman" w:eastAsia="Times New Roman" w:hAnsi="Times New Roman" w:cs="Times New Roman"/>
      <w:b/>
      <w:sz w:val="24"/>
      <w:szCs w:val="20"/>
      <w:lang w:eastAsia="ru-RU"/>
    </w:rPr>
  </w:style>
  <w:style w:type="character" w:customStyle="1" w:styleId="aa">
    <w:name w:val="Основной шрифт"/>
    <w:rsid w:val="0075141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B4125"/>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Çàã1,BO,ID,body indent,andrad,EHPT,Body Text2 Знак Знак Знак,Знак1,Знак Знак Знак Знак Знак,Body Text2 Знак,Знак Знак Знак,Знак Знак,Знак2,Основной текст Знак Знак Знак Знак Знак,Основной текст Зн"/>
    <w:basedOn w:val="a"/>
    <w:link w:val="a4"/>
    <w:rsid w:val="005B4125"/>
    <w:pPr>
      <w:widowControl/>
      <w:autoSpaceDE/>
      <w:autoSpaceDN/>
      <w:adjustRightInd/>
      <w:spacing w:after="160" w:line="240" w:lineRule="exact"/>
    </w:pPr>
    <w:rPr>
      <w:rFonts w:ascii="Verdana" w:hAnsi="Verdana"/>
      <w:sz w:val="24"/>
      <w:szCs w:val="24"/>
      <w:lang w:val="en-US" w:eastAsia="en-US"/>
    </w:rPr>
  </w:style>
  <w:style w:type="character" w:customStyle="1" w:styleId="a4">
    <w:name w:val="Основной текст Знак"/>
    <w:aliases w:val="Çàã1 Знак,BO Знак,ID Знак,body indent Знак,andrad Знак,EHPT Знак,Body Text2 Знак Знак Знак Знак,Знак1 Знак,Знак Знак Знак Знак Знак Знак,Body Text2 Знак Знак,Знак Знак Знак Знак,Знак Знак Знак1,Знак2 Знак,Основной текст Зн Знак"/>
    <w:basedOn w:val="a0"/>
    <w:link w:val="a3"/>
    <w:rsid w:val="005B4125"/>
    <w:rPr>
      <w:rFonts w:ascii="Verdana" w:eastAsia="Times New Roman" w:hAnsi="Verdana" w:cs="Times New Roman"/>
      <w:sz w:val="24"/>
      <w:szCs w:val="24"/>
      <w:lang w:val="en-US"/>
    </w:rPr>
  </w:style>
  <w:style w:type="paragraph" w:customStyle="1" w:styleId="31">
    <w:name w:val="Основной текст 31"/>
    <w:basedOn w:val="a"/>
    <w:rsid w:val="005B4125"/>
    <w:pPr>
      <w:widowControl/>
      <w:suppressAutoHyphens/>
      <w:autoSpaceDE/>
      <w:autoSpaceDN/>
      <w:adjustRightInd/>
      <w:spacing w:after="120"/>
    </w:pPr>
    <w:rPr>
      <w:sz w:val="16"/>
      <w:szCs w:val="16"/>
      <w:lang w:eastAsia="ar-SA"/>
    </w:rPr>
  </w:style>
  <w:style w:type="paragraph" w:styleId="a5">
    <w:name w:val="footer"/>
    <w:basedOn w:val="a"/>
    <w:link w:val="a6"/>
    <w:rsid w:val="005B4125"/>
    <w:pPr>
      <w:tabs>
        <w:tab w:val="center" w:pos="4677"/>
        <w:tab w:val="right" w:pos="9355"/>
      </w:tabs>
    </w:pPr>
  </w:style>
  <w:style w:type="character" w:customStyle="1" w:styleId="a6">
    <w:name w:val="Нижний колонтитул Знак"/>
    <w:basedOn w:val="a0"/>
    <w:link w:val="a5"/>
    <w:rsid w:val="005B4125"/>
    <w:rPr>
      <w:rFonts w:ascii="Times New Roman" w:eastAsia="Times New Roman" w:hAnsi="Times New Roman" w:cs="Times New Roman"/>
      <w:sz w:val="20"/>
      <w:szCs w:val="20"/>
      <w:lang w:eastAsia="ru-RU"/>
    </w:rPr>
  </w:style>
  <w:style w:type="character" w:styleId="a7">
    <w:name w:val="page number"/>
    <w:basedOn w:val="a0"/>
    <w:rsid w:val="005B4125"/>
  </w:style>
  <w:style w:type="paragraph" w:customStyle="1" w:styleId="ConsPlusNormal">
    <w:name w:val="ConsPlusNormal"/>
    <w:link w:val="ConsPlusNormal0"/>
    <w:rsid w:val="00751417"/>
    <w:pPr>
      <w:widowControl w:val="0"/>
      <w:autoSpaceDE w:val="0"/>
      <w:autoSpaceDN w:val="0"/>
      <w:adjustRightInd w:val="0"/>
      <w:spacing w:after="0" w:line="240" w:lineRule="auto"/>
      <w:ind w:firstLine="720"/>
    </w:pPr>
    <w:rPr>
      <w:rFonts w:ascii="Times New Roman" w:eastAsia="Times New Roman" w:hAnsi="Times New Roman" w:cs="Times New Roman"/>
      <w:sz w:val="20"/>
      <w:szCs w:val="20"/>
      <w:lang w:eastAsia="ru-RU"/>
    </w:rPr>
  </w:style>
  <w:style w:type="paragraph" w:styleId="HTML">
    <w:name w:val="HTML Preformatted"/>
    <w:basedOn w:val="a"/>
    <w:link w:val="HTML0"/>
    <w:uiPriority w:val="99"/>
    <w:unhideWhenUsed/>
    <w:rsid w:val="0075141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rFonts w:ascii="Courier New" w:hAnsi="Courier New" w:cs="Courier New"/>
    </w:rPr>
  </w:style>
  <w:style w:type="character" w:customStyle="1" w:styleId="HTML0">
    <w:name w:val="Стандартный HTML Знак"/>
    <w:basedOn w:val="a0"/>
    <w:link w:val="HTML"/>
    <w:uiPriority w:val="99"/>
    <w:rsid w:val="00751417"/>
    <w:rPr>
      <w:rFonts w:ascii="Courier New" w:eastAsia="Times New Roman" w:hAnsi="Courier New" w:cs="Courier New"/>
      <w:sz w:val="20"/>
      <w:szCs w:val="20"/>
      <w:lang w:eastAsia="ru-RU"/>
    </w:rPr>
  </w:style>
  <w:style w:type="character" w:customStyle="1" w:styleId="ConsPlusNormal0">
    <w:name w:val="ConsPlusNormal Знак"/>
    <w:link w:val="ConsPlusNormal"/>
    <w:locked/>
    <w:rsid w:val="00751417"/>
    <w:rPr>
      <w:rFonts w:ascii="Times New Roman" w:eastAsia="Times New Roman" w:hAnsi="Times New Roman" w:cs="Times New Roman"/>
      <w:sz w:val="20"/>
      <w:szCs w:val="20"/>
      <w:lang w:eastAsia="ru-RU"/>
    </w:rPr>
  </w:style>
  <w:style w:type="paragraph" w:customStyle="1" w:styleId="ConsPlusNonformat">
    <w:name w:val="ConsPlusNonformat"/>
    <w:rsid w:val="0075141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2">
    <w:name w:val="Body Text Indent 2"/>
    <w:basedOn w:val="a"/>
    <w:link w:val="20"/>
    <w:uiPriority w:val="99"/>
    <w:semiHidden/>
    <w:unhideWhenUsed/>
    <w:rsid w:val="00751417"/>
    <w:pPr>
      <w:spacing w:after="120" w:line="480" w:lineRule="auto"/>
      <w:ind w:left="283"/>
    </w:pPr>
  </w:style>
  <w:style w:type="character" w:customStyle="1" w:styleId="20">
    <w:name w:val="Основной текст с отступом 2 Знак"/>
    <w:basedOn w:val="a0"/>
    <w:link w:val="2"/>
    <w:uiPriority w:val="99"/>
    <w:semiHidden/>
    <w:rsid w:val="00751417"/>
    <w:rPr>
      <w:rFonts w:ascii="Times New Roman" w:eastAsia="Times New Roman" w:hAnsi="Times New Roman" w:cs="Times New Roman"/>
      <w:sz w:val="20"/>
      <w:szCs w:val="20"/>
      <w:lang w:eastAsia="ru-RU"/>
    </w:rPr>
  </w:style>
  <w:style w:type="paragraph" w:styleId="a8">
    <w:name w:val="Title"/>
    <w:basedOn w:val="a"/>
    <w:link w:val="a9"/>
    <w:qFormat/>
    <w:rsid w:val="00751417"/>
    <w:pPr>
      <w:widowControl/>
      <w:autoSpaceDE/>
      <w:autoSpaceDN/>
      <w:adjustRightInd/>
      <w:jc w:val="center"/>
    </w:pPr>
    <w:rPr>
      <w:b/>
      <w:sz w:val="24"/>
    </w:rPr>
  </w:style>
  <w:style w:type="character" w:customStyle="1" w:styleId="a9">
    <w:name w:val="Название Знак"/>
    <w:basedOn w:val="a0"/>
    <w:link w:val="a8"/>
    <w:rsid w:val="00751417"/>
    <w:rPr>
      <w:rFonts w:ascii="Times New Roman" w:eastAsia="Times New Roman" w:hAnsi="Times New Roman" w:cs="Times New Roman"/>
      <w:b/>
      <w:sz w:val="24"/>
      <w:szCs w:val="20"/>
      <w:lang w:eastAsia="ru-RU"/>
    </w:rPr>
  </w:style>
  <w:style w:type="character" w:customStyle="1" w:styleId="aa">
    <w:name w:val="Основной шрифт"/>
    <w:rsid w:val="0075141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TotalTime>
  <Pages>10</Pages>
  <Words>3958</Words>
  <Characters>22563</Characters>
  <Application>Microsoft Office Word</Application>
  <DocSecurity>0</DocSecurity>
  <Lines>188</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26469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Юлия Сергеевна Шмоткина</dc:creator>
  <cp:keywords/>
  <dc:description/>
  <cp:lastModifiedBy>Юлия Сергеевна Шмоткина</cp:lastModifiedBy>
  <cp:revision>3</cp:revision>
  <dcterms:created xsi:type="dcterms:W3CDTF">2013-12-02T09:39:00Z</dcterms:created>
  <dcterms:modified xsi:type="dcterms:W3CDTF">2013-12-02T10:35:00Z</dcterms:modified>
</cp:coreProperties>
</file>